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8E28D" w14:textId="6D2F3A23" w:rsidR="00856C35" w:rsidRPr="006B7FF3" w:rsidRDefault="00856C35" w:rsidP="000F1083">
      <w:pPr>
        <w:pStyle w:val="Checkbox"/>
        <w:jc w:val="left"/>
        <w:rPr>
          <w:sz w:val="16"/>
          <w:szCs w:val="1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3"/>
        <w:gridCol w:w="435"/>
        <w:gridCol w:w="155"/>
        <w:gridCol w:w="363"/>
        <w:gridCol w:w="93"/>
        <w:gridCol w:w="1296"/>
        <w:gridCol w:w="139"/>
        <w:gridCol w:w="482"/>
        <w:gridCol w:w="880"/>
        <w:gridCol w:w="173"/>
        <w:gridCol w:w="522"/>
        <w:gridCol w:w="731"/>
        <w:gridCol w:w="395"/>
        <w:gridCol w:w="328"/>
        <w:gridCol w:w="437"/>
        <w:gridCol w:w="369"/>
        <w:gridCol w:w="1533"/>
      </w:tblGrid>
      <w:tr w:rsidR="000F1083" w:rsidRPr="00141506" w14:paraId="1614302C" w14:textId="77777777" w:rsidTr="00BE212F">
        <w:trPr>
          <w:cantSplit/>
          <w:trHeight w:val="467"/>
        </w:trPr>
        <w:tc>
          <w:tcPr>
            <w:tcW w:w="1158" w:type="pct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E4EBF4"/>
            <w:noWrap/>
            <w:vAlign w:val="center"/>
          </w:tcPr>
          <w:p w14:paraId="5B8241EC" w14:textId="121DD94B" w:rsidR="000F1083" w:rsidRPr="00283678" w:rsidRDefault="000F1083" w:rsidP="000F1083">
            <w:pPr>
              <w:pStyle w:val="FieldText"/>
              <w:jc w:val="center"/>
              <w:rPr>
                <w:rFonts w:ascii="Arial Nova" w:hAnsi="Arial Nova" w:cs="Calibri"/>
                <w:sz w:val="27"/>
                <w:szCs w:val="27"/>
                <w:shd w:val="clear" w:color="auto" w:fill="DBE5F1" w:themeFill="accent1" w:themeFillTint="33"/>
              </w:rPr>
            </w:pPr>
            <w:r w:rsidRPr="00283678">
              <w:rPr>
                <w:rFonts w:ascii="Arial Nova" w:hAnsi="Arial Nova"/>
                <w:sz w:val="27"/>
                <w:szCs w:val="27"/>
              </w:rPr>
              <w:t xml:space="preserve">PAGE 1 OF </w:t>
            </w:r>
            <w:r w:rsidR="00CB69AA">
              <w:rPr>
                <w:rFonts w:ascii="Arial Nova" w:hAnsi="Arial Nova"/>
                <w:sz w:val="27"/>
                <w:szCs w:val="27"/>
              </w:rPr>
              <w:t>3</w:t>
            </w:r>
          </w:p>
        </w:tc>
        <w:tc>
          <w:tcPr>
            <w:tcW w:w="1959" w:type="pct"/>
            <w:gridSpan w:val="8"/>
            <w:tcBorders>
              <w:top w:val="single" w:sz="4" w:space="0" w:color="FFFFFF" w:themeColor="background1"/>
              <w:left w:val="single" w:sz="4" w:space="0" w:color="595959" w:themeColor="text1" w:themeTint="A6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481E21C" w14:textId="0408AA84" w:rsidR="000F1083" w:rsidRPr="00CC59B3" w:rsidRDefault="000F1083" w:rsidP="000F1083">
            <w:pPr>
              <w:pStyle w:val="FieldText"/>
              <w:jc w:val="center"/>
              <w:rPr>
                <w:rFonts w:ascii="Calibri" w:hAnsi="Calibri" w:cs="Calibri"/>
                <w:sz w:val="22"/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1882" w:type="pct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9F34E6B" w14:textId="73AA6452" w:rsidR="000F1083" w:rsidRPr="000F1083" w:rsidRDefault="000F1083" w:rsidP="002A1A26">
            <w:pPr>
              <w:pStyle w:val="FieldText"/>
              <w:rPr>
                <w:rFonts w:ascii="Calibri" w:hAnsi="Calibri" w:cs="Calibri"/>
                <w:b w:val="0"/>
                <w:bCs/>
                <w:sz w:val="25"/>
                <w:szCs w:val="25"/>
              </w:rPr>
            </w:pPr>
            <w:r w:rsidRPr="000F1083">
              <w:rPr>
                <w:rFonts w:ascii="Calibri" w:hAnsi="Calibri" w:cs="Calibri"/>
                <w:bCs/>
                <w:sz w:val="28"/>
                <w:szCs w:val="28"/>
              </w:rPr>
              <w:t>Today’s Date:</w:t>
            </w:r>
            <w:r w:rsidRPr="000F1083">
              <w:rPr>
                <w:rFonts w:ascii="Calibri" w:hAnsi="Calibri" w:cs="Calibri"/>
                <w:bCs/>
                <w:sz w:val="25"/>
                <w:szCs w:val="25"/>
              </w:rPr>
              <w:t xml:space="preserve">  </w:t>
            </w:r>
            <w:r w:rsidRPr="000F1083">
              <w:rPr>
                <w:rFonts w:ascii="Calibri" w:hAnsi="Calibri" w:cs="Calibri"/>
                <w:b w:val="0"/>
                <w:sz w:val="25"/>
                <w:szCs w:val="25"/>
              </w:rPr>
              <w:t xml:space="preserve"> </w:t>
            </w:r>
            <w:sdt>
              <w:sdtPr>
                <w:rPr>
                  <w:rFonts w:ascii="Calibri" w:hAnsi="Calibri" w:cs="Calibri"/>
                  <w:b w:val="0"/>
                  <w:sz w:val="25"/>
                  <w:szCs w:val="25"/>
                </w:rPr>
                <w:alias w:val="Application Date"/>
                <w:tag w:val="Application Date"/>
                <w:id w:val="-1061788760"/>
                <w:placeholder>
                  <w:docPart w:val="7F0253083CD24EF2B04184EE3791CE81"/>
                </w:placeholder>
                <w:showingPlcHdr/>
                <w:date>
                  <w:dateFormat w:val="MM/dd/yyyy"/>
                  <w:lid w:val="en-US"/>
                  <w:storeMappedDataAs w:val="dateTime"/>
                  <w:calendar w:val="gregorian"/>
                </w:date>
              </w:sdtPr>
              <w:sdtContent>
                <w:r w:rsidRPr="000F1083">
                  <w:rPr>
                    <w:rFonts w:ascii="Calibri" w:hAnsi="Calibri" w:cs="Calibri"/>
                    <w:b w:val="0"/>
                    <w:sz w:val="25"/>
                    <w:szCs w:val="25"/>
                    <w:shd w:val="clear" w:color="auto" w:fill="DBE5F1" w:themeFill="accent1" w:themeFillTint="33"/>
                  </w:rPr>
                  <w:t>________________</w:t>
                </w:r>
              </w:sdtContent>
            </w:sdt>
          </w:p>
        </w:tc>
      </w:tr>
      <w:tr w:rsidR="00CC59B3" w:rsidRPr="00141506" w14:paraId="0DC67E17" w14:textId="77777777" w:rsidTr="000F1083">
        <w:trPr>
          <w:cantSplit/>
          <w:trHeight w:val="359"/>
        </w:trPr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595959" w:themeFill="text1" w:themeFillTint="A6"/>
            <w:noWrap/>
            <w:vAlign w:val="center"/>
          </w:tcPr>
          <w:p w14:paraId="22AACEA6" w14:textId="0AE1EE2E" w:rsidR="00CC59B3" w:rsidRPr="00CC59B3" w:rsidRDefault="00CC59B3" w:rsidP="00CC59B3">
            <w:pPr>
              <w:pStyle w:val="FieldText"/>
              <w:rPr>
                <w:rFonts w:cstheme="minorHAnsi"/>
                <w:bCs/>
                <w:sz w:val="23"/>
                <w:szCs w:val="23"/>
              </w:rPr>
            </w:pPr>
            <w:r w:rsidRPr="00CC59B3">
              <w:rPr>
                <w:rFonts w:cstheme="minorHAnsi"/>
                <w:bCs/>
                <w:color w:val="FFFFFF" w:themeColor="background1"/>
                <w:sz w:val="24"/>
                <w:szCs w:val="24"/>
              </w:rPr>
              <w:t xml:space="preserve"> 1. Personal Information </w:t>
            </w:r>
          </w:p>
        </w:tc>
      </w:tr>
      <w:tr w:rsidR="0060269B" w:rsidRPr="00141506" w14:paraId="5B7C83BA" w14:textId="77777777" w:rsidTr="00BE212F">
        <w:trPr>
          <w:cantSplit/>
          <w:trHeight w:val="701"/>
        </w:trPr>
        <w:tc>
          <w:tcPr>
            <w:tcW w:w="86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33F015" w14:textId="773B5E81" w:rsidR="0060269B" w:rsidRPr="002A1A26" w:rsidRDefault="00CE5D74" w:rsidP="0042132A">
            <w:pPr>
              <w:pStyle w:val="FieldTex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  <w:r w:rsidR="0060269B">
              <w:rPr>
                <w:rFonts w:ascii="Calibri" w:hAnsi="Calibri" w:cs="Calibri"/>
                <w:bCs/>
                <w:sz w:val="22"/>
                <w:szCs w:val="22"/>
              </w:rPr>
              <w:t xml:space="preserve">a. </w:t>
            </w:r>
            <w:r w:rsidR="0060269B" w:rsidRPr="000E3AB0">
              <w:rPr>
                <w:rFonts w:ascii="Calibri" w:hAnsi="Calibri" w:cs="Calibri"/>
                <w:bCs/>
                <w:sz w:val="22"/>
                <w:szCs w:val="22"/>
              </w:rPr>
              <w:t>Last Name</w:t>
            </w:r>
            <w:r w:rsidR="0060269B">
              <w:rPr>
                <w:rFonts w:ascii="Calibri" w:hAnsi="Calibri" w:cs="Calibri"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1470" w:type="pct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9FD995" w14:textId="260F1A4A" w:rsidR="0060269B" w:rsidRPr="002F402E" w:rsidRDefault="0060269B" w:rsidP="002A1A26">
            <w:pPr>
              <w:pStyle w:val="FieldText"/>
              <w:rPr>
                <w:rFonts w:ascii="Calibri" w:hAnsi="Calibri" w:cs="Calibri"/>
                <w:sz w:val="22"/>
                <w:szCs w:val="22"/>
              </w:rPr>
            </w:pPr>
            <w:r w:rsidRPr="00A24919">
              <w:rPr>
                <w:rFonts w:cstheme="minorHAnsi"/>
                <w:b w:val="0"/>
                <w:bCs/>
                <w:sz w:val="22"/>
                <w:szCs w:val="22"/>
                <w:shd w:val="clear" w:color="auto" w:fill="DBE5F1" w:themeFill="accent1" w:themeFillTint="33"/>
              </w:rPr>
              <w:t xml:space="preserve">  </w:t>
            </w:r>
            <w:sdt>
              <w:sdtPr>
                <w:rPr>
                  <w:rFonts w:cstheme="minorHAnsi"/>
                  <w:b w:val="0"/>
                  <w:bCs/>
                  <w:sz w:val="22"/>
                  <w:szCs w:val="22"/>
                  <w:shd w:val="clear" w:color="auto" w:fill="DBE5F1" w:themeFill="accent1" w:themeFillTint="33"/>
                </w:rPr>
                <w:id w:val="1950266923"/>
                <w:placeholder>
                  <w:docPart w:val="DE2A32550121414D8C8D2B4D7487ADA0"/>
                </w:placeholder>
                <w:showingPlcHdr/>
                <w15:color w:val="FFFFFF"/>
              </w:sdtPr>
              <w:sdtContent>
                <w:r w:rsidR="00E2513D" w:rsidRPr="00A24919">
                  <w:rPr>
                    <w:rStyle w:val="PlaceholderText"/>
                    <w:b w:val="0"/>
                    <w:bCs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  <w:tc>
          <w:tcPr>
            <w:tcW w:w="1341" w:type="pct"/>
            <w:gridSpan w:val="5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C31256" w14:textId="1174A3DC" w:rsidR="0060269B" w:rsidRDefault="00CE5D74" w:rsidP="0060269B">
            <w:pPr>
              <w:pStyle w:val="FieldTex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  <w:r w:rsidR="0060269B">
              <w:rPr>
                <w:rFonts w:ascii="Calibri" w:hAnsi="Calibri" w:cs="Calibri"/>
                <w:bCs/>
                <w:sz w:val="22"/>
                <w:szCs w:val="22"/>
              </w:rPr>
              <w:t>d.  Gender:</w:t>
            </w:r>
          </w:p>
          <w:p w14:paraId="47B407C1" w14:textId="7B712106" w:rsidR="0060269B" w:rsidRPr="00A46CA1" w:rsidRDefault="00A46CA1" w:rsidP="0060269B">
            <w:pPr>
              <w:pStyle w:val="FieldText"/>
              <w:rPr>
                <w:rFonts w:ascii="Calibri" w:hAnsi="Calibri" w:cs="Calibri"/>
                <w:bCs/>
                <w:sz w:val="6"/>
                <w:szCs w:val="6"/>
              </w:rPr>
            </w:pPr>
            <w:r>
              <w:rPr>
                <w:rFonts w:ascii="Calibri" w:hAnsi="Calibri" w:cs="Calibri"/>
                <w:bCs/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6E3C323" wp14:editId="16E8083D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45085</wp:posOffset>
                      </wp:positionV>
                      <wp:extent cx="1371600" cy="274320"/>
                      <wp:effectExtent l="0" t="0" r="19050" b="114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3406EB" id="Rectangle 2" o:spid="_x0000_s1026" style="position:absolute;margin-left:4.45pt;margin-top:3.55pt;width:108pt;height:21.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" fillcolor="#f2f2f2 [3052]" strokecolor="black [3213]"/>
                  </w:pict>
                </mc:Fallback>
              </mc:AlternateContent>
            </w:r>
          </w:p>
          <w:p w14:paraId="3EA31494" w14:textId="119E27FF" w:rsidR="0060269B" w:rsidRPr="002B6DB3" w:rsidRDefault="0060269B" w:rsidP="0060269B">
            <w:pPr>
              <w:pStyle w:val="FieldText"/>
              <w:rPr>
                <w:rFonts w:ascii="Calibri" w:hAnsi="Calibri" w:cs="Calibri"/>
                <w:bCs/>
                <w:sz w:val="6"/>
                <w:szCs w:val="6"/>
              </w:rPr>
            </w:pPr>
          </w:p>
          <w:p w14:paraId="11595978" w14:textId="63BCCB5B" w:rsidR="0060269B" w:rsidRPr="00A24919" w:rsidRDefault="0060269B" w:rsidP="0060269B">
            <w:pPr>
              <w:pStyle w:val="FieldTex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  <w:r w:rsidR="00A46CA1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b w:val="0"/>
                  <w:sz w:val="22"/>
                  <w:szCs w:val="22"/>
                </w:rPr>
                <w:id w:val="159969140"/>
                <w:placeholder>
                  <w:docPart w:val="59F48FC47B0948ABA84D912E3E414ED4"/>
                </w:placeholder>
                <w:showingPlcHdr/>
                <w:dropDownList>
                  <w:listItem w:value="Choose an item."/>
                  <w:listItem w:displayText="Male" w:value="Male"/>
                  <w:listItem w:displayText="Female" w:value="Female"/>
                  <w:listItem w:displayText="Non-Binary" w:value="Non-Binary"/>
                  <w:listItem w:displayText="Other (list below)" w:value="Other (list below)"/>
                  <w:listItem w:displayText="Prefer Not to Answer" w:value="Prefer Not to Answer"/>
                </w:dropDownList>
              </w:sdtPr>
              <w:sdtContent>
                <w:r w:rsidR="00067A3D">
                  <w:rPr>
                    <w:rStyle w:val="PlaceholderText"/>
                    <w:b w:val="0"/>
                    <w:bCs/>
                  </w:rPr>
                  <w:t>Select</w:t>
                </w:r>
                <w:r w:rsidR="00B34547" w:rsidRPr="00B34547">
                  <w:rPr>
                    <w:rStyle w:val="PlaceholderText"/>
                    <w:b w:val="0"/>
                    <w:bCs/>
                  </w:rPr>
                  <w:t xml:space="preserve"> an item.</w:t>
                </w:r>
              </w:sdtContent>
            </w:sdt>
          </w:p>
          <w:p w14:paraId="2BCA130F" w14:textId="77777777" w:rsidR="0060269B" w:rsidRPr="000F1083" w:rsidRDefault="0060269B" w:rsidP="0060269B">
            <w:pPr>
              <w:rPr>
                <w:rFonts w:ascii="Calibri" w:hAnsi="Calibri" w:cs="Calibri"/>
                <w:sz w:val="28"/>
                <w:szCs w:val="40"/>
              </w:rPr>
            </w:pPr>
            <w:r w:rsidRPr="002F402E">
              <w:rPr>
                <w:rFonts w:ascii="Calibri" w:hAnsi="Calibri" w:cs="Calibri"/>
                <w:sz w:val="22"/>
                <w:szCs w:val="32"/>
              </w:rPr>
              <w:t xml:space="preserve"> </w:t>
            </w:r>
          </w:p>
          <w:p w14:paraId="6CDCA4EF" w14:textId="58369FA0" w:rsidR="0060269B" w:rsidRPr="00067A3D" w:rsidRDefault="00A46CA1" w:rsidP="00A46CA1">
            <w:pPr>
              <w:pStyle w:val="FieldText"/>
              <w:rPr>
                <w:rFonts w:cstheme="minorHAnsi"/>
                <w:b w:val="0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r w:rsidR="0060269B" w:rsidRPr="007879BA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cstheme="minorHAnsi"/>
                  <w:b w:val="0"/>
                  <w:bCs/>
                  <w:sz w:val="22"/>
                  <w:szCs w:val="22"/>
                </w:rPr>
                <w:id w:val="-1747251601"/>
                <w:placeholder>
                  <w:docPart w:val="67FABA1056C54AB8986D41B981B6F929"/>
                </w:placeholder>
                <w:showingPlcHdr/>
                <w:text/>
              </w:sdtPr>
              <w:sdtContent>
                <w:r w:rsidR="0060269B" w:rsidRPr="00067A3D">
                  <w:rPr>
                    <w:rStyle w:val="PlaceholderText"/>
                    <w:rFonts w:cstheme="minorHAnsi"/>
                    <w:b w:val="0"/>
                    <w:bCs/>
                    <w:bdr w:val="single" w:sz="4" w:space="0" w:color="auto"/>
                  </w:rPr>
                  <w:t xml:space="preserve">Click </w:t>
                </w:r>
                <w:r w:rsidR="00067A3D" w:rsidRPr="00067A3D">
                  <w:rPr>
                    <w:rStyle w:val="PlaceholderText"/>
                    <w:rFonts w:cstheme="minorHAnsi"/>
                    <w:b w:val="0"/>
                    <w:bCs/>
                    <w:bdr w:val="single" w:sz="4" w:space="0" w:color="auto"/>
                  </w:rPr>
                  <w:t xml:space="preserve">here for </w:t>
                </w:r>
                <w:r w:rsidR="00067A3D">
                  <w:rPr>
                    <w:rStyle w:val="PlaceholderText"/>
                    <w:rFonts w:cstheme="minorHAnsi"/>
                    <w:b w:val="0"/>
                    <w:bCs/>
                    <w:bdr w:val="single" w:sz="4" w:space="0" w:color="auto"/>
                  </w:rPr>
                  <w:t>“O</w:t>
                </w:r>
                <w:r w:rsidR="00067A3D" w:rsidRPr="00067A3D">
                  <w:rPr>
                    <w:rStyle w:val="PlaceholderText"/>
                    <w:rFonts w:cstheme="minorHAnsi"/>
                    <w:b w:val="0"/>
                    <w:bCs/>
                    <w:bdr w:val="single" w:sz="4" w:space="0" w:color="auto"/>
                  </w:rPr>
                  <w:t>ther</w:t>
                </w:r>
                <w:r w:rsidR="00067A3D">
                  <w:rPr>
                    <w:rStyle w:val="PlaceholderText"/>
                    <w:rFonts w:cstheme="minorHAnsi"/>
                    <w:b w:val="0"/>
                    <w:bCs/>
                    <w:bdr w:val="single" w:sz="4" w:space="0" w:color="auto"/>
                  </w:rPr>
                  <w:t>”</w:t>
                </w:r>
                <w:r w:rsidR="0060269B" w:rsidRPr="00067A3D">
                  <w:rPr>
                    <w:rStyle w:val="PlaceholderText"/>
                    <w:rFonts w:cstheme="minorHAnsi"/>
                    <w:b w:val="0"/>
                    <w:bCs/>
                    <w:bdr w:val="single" w:sz="4" w:space="0" w:color="auto"/>
                  </w:rPr>
                  <w:t>.</w:t>
                </w:r>
              </w:sdtContent>
            </w:sdt>
          </w:p>
        </w:tc>
        <w:tc>
          <w:tcPr>
            <w:tcW w:w="1325" w:type="pct"/>
            <w:gridSpan w:val="4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7DB049E" w14:textId="77777777" w:rsidR="00E2513D" w:rsidRPr="00E2513D" w:rsidRDefault="00E2513D" w:rsidP="00067A3D">
            <w:pPr>
              <w:pStyle w:val="FieldText"/>
              <w:rPr>
                <w:rFonts w:ascii="Calibri" w:hAnsi="Calibri" w:cs="Calibri"/>
                <w:b w:val="0"/>
                <w:bCs/>
                <w:sz w:val="4"/>
                <w:szCs w:val="4"/>
              </w:rPr>
            </w:pPr>
          </w:p>
          <w:p w14:paraId="4CF364E6" w14:textId="42BEEA57" w:rsidR="00A46CA1" w:rsidRDefault="00A46CA1" w:rsidP="00067A3D">
            <w:pPr>
              <w:pStyle w:val="Field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r w:rsidR="00CE5D74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e. Do you identify as a</w:t>
            </w:r>
          </w:p>
          <w:p w14:paraId="5B6320D7" w14:textId="0AFA5CDC" w:rsidR="000F1083" w:rsidRDefault="00A46CA1" w:rsidP="00067A3D">
            <w:pPr>
              <w:pStyle w:val="Field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3454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F1083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>
              <w:rPr>
                <w:rFonts w:ascii="Calibri" w:hAnsi="Calibri" w:cs="Calibri"/>
                <w:sz w:val="22"/>
                <w:szCs w:val="22"/>
              </w:rPr>
              <w:t>member of the</w:t>
            </w:r>
            <w:r w:rsidR="00E2513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5A8DB0B8" w14:textId="18FBAD8E" w:rsidR="00E2513D" w:rsidRDefault="000F1083" w:rsidP="00067A3D">
            <w:pPr>
              <w:pStyle w:val="Field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  <w:r w:rsidR="00A46CA1">
              <w:rPr>
                <w:rFonts w:ascii="Calibri" w:hAnsi="Calibri" w:cs="Calibri"/>
                <w:sz w:val="22"/>
                <w:szCs w:val="22"/>
              </w:rPr>
              <w:t>transgender</w:t>
            </w:r>
          </w:p>
          <w:p w14:paraId="7C8C7213" w14:textId="37682E23" w:rsidR="00A46CA1" w:rsidRPr="00E2513D" w:rsidRDefault="00E2513D" w:rsidP="00067A3D">
            <w:pPr>
              <w:pStyle w:val="Field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0F1083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A46CA1">
              <w:rPr>
                <w:rFonts w:ascii="Calibri" w:hAnsi="Calibri" w:cs="Calibri"/>
                <w:sz w:val="22"/>
                <w:szCs w:val="22"/>
              </w:rPr>
              <w:t xml:space="preserve">community? </w:t>
            </w:r>
            <w:r w:rsidR="000F1083">
              <w:rPr>
                <w:rFonts w:ascii="Calibri" w:hAnsi="Calibri" w:cs="Calibri"/>
                <w:sz w:val="22"/>
                <w:szCs w:val="22"/>
              </w:rPr>
              <w:br/>
            </w:r>
            <w:r w:rsidR="000F1083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  </w:t>
            </w:r>
            <w:r w:rsidR="000F1083" w:rsidRPr="00067A3D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067A3D">
              <w:rPr>
                <w:rFonts w:ascii="Calibri" w:hAnsi="Calibri" w:cs="Calibri"/>
                <w:bCs/>
                <w:sz w:val="18"/>
                <w:szCs w:val="18"/>
              </w:rPr>
              <w:t xml:space="preserve">  </w:t>
            </w:r>
            <w:r w:rsidR="000F1083" w:rsidRPr="00067A3D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A46CA1" w:rsidRPr="00067A3D">
              <w:rPr>
                <w:rFonts w:ascii="Calibri" w:hAnsi="Calibri" w:cs="Calibri"/>
                <w:b w:val="0"/>
                <w:bCs/>
                <w:sz w:val="18"/>
                <w:szCs w:val="18"/>
              </w:rPr>
              <w:t>(optional)</w:t>
            </w:r>
          </w:p>
          <w:p w14:paraId="2AFB9D78" w14:textId="77777777" w:rsidR="00A46CA1" w:rsidRPr="00067A3D" w:rsidRDefault="00A46CA1" w:rsidP="00067A3D">
            <w:pPr>
              <w:pStyle w:val="FieldText"/>
              <w:rPr>
                <w:rFonts w:ascii="Calibri" w:hAnsi="Calibri" w:cs="Calibri"/>
                <w:bCs/>
                <w:sz w:val="6"/>
                <w:szCs w:val="6"/>
              </w:rPr>
            </w:pPr>
          </w:p>
          <w:p w14:paraId="11D4C1E3" w14:textId="77777777" w:rsidR="00A46CA1" w:rsidRPr="00A46CA1" w:rsidRDefault="00A46CA1" w:rsidP="00067A3D">
            <w:pPr>
              <w:pStyle w:val="FieldText"/>
              <w:rPr>
                <w:rFonts w:ascii="Calibri" w:hAnsi="Calibri" w:cs="Calibri"/>
                <w:bCs/>
                <w:sz w:val="6"/>
                <w:szCs w:val="6"/>
              </w:rPr>
            </w:pPr>
            <w:r>
              <w:rPr>
                <w:rFonts w:ascii="Calibri" w:hAnsi="Calibri" w:cs="Calibri"/>
                <w:bCs/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1E05EE84" wp14:editId="649C08CE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45085</wp:posOffset>
                      </wp:positionV>
                      <wp:extent cx="1371600" cy="274320"/>
                      <wp:effectExtent l="0" t="0" r="19050" b="1143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B9EF18" id="Rectangle 3" o:spid="_x0000_s1026" style="position:absolute;margin-left:4.45pt;margin-top:3.55pt;width:108pt;height:21.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" fillcolor="#f2f2f2 [3052]" strokecolor="black [3213]"/>
                  </w:pict>
                </mc:Fallback>
              </mc:AlternateContent>
            </w:r>
          </w:p>
          <w:p w14:paraId="2A1EEB45" w14:textId="77777777" w:rsidR="00A46CA1" w:rsidRPr="002B6DB3" w:rsidRDefault="00A46CA1" w:rsidP="00067A3D">
            <w:pPr>
              <w:pStyle w:val="FieldText"/>
              <w:rPr>
                <w:rFonts w:ascii="Calibri" w:hAnsi="Calibri" w:cs="Calibri"/>
                <w:bCs/>
                <w:sz w:val="6"/>
                <w:szCs w:val="6"/>
              </w:rPr>
            </w:pPr>
          </w:p>
          <w:p w14:paraId="1D098C17" w14:textId="22DDB000" w:rsidR="00A46CA1" w:rsidRPr="00A46CA1" w:rsidRDefault="00A46CA1" w:rsidP="00067A3D">
            <w:pPr>
              <w:pStyle w:val="FieldTex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  </w:t>
            </w:r>
            <w:sdt>
              <w:sdtPr>
                <w:rPr>
                  <w:rFonts w:ascii="Calibri" w:hAnsi="Calibri" w:cs="Calibri"/>
                  <w:b w:val="0"/>
                  <w:sz w:val="22"/>
                  <w:szCs w:val="22"/>
                </w:rPr>
                <w:id w:val="614484648"/>
                <w:placeholder>
                  <w:docPart w:val="27531763684F446E9B0383E7196C2FE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Prefer Not to Answer" w:value="Prefer Not to Answer"/>
                </w:dropDownList>
              </w:sdtPr>
              <w:sdtContent>
                <w:r w:rsidR="00067A3D">
                  <w:rPr>
                    <w:rStyle w:val="PlaceholderText"/>
                    <w:b w:val="0"/>
                    <w:bCs/>
                  </w:rPr>
                  <w:t xml:space="preserve">Select </w:t>
                </w:r>
                <w:r w:rsidR="00B34547" w:rsidRPr="00B34547">
                  <w:rPr>
                    <w:rStyle w:val="PlaceholderText"/>
                    <w:b w:val="0"/>
                    <w:bCs/>
                  </w:rPr>
                  <w:t>an item.</w:t>
                </w:r>
              </w:sdtContent>
            </w:sdt>
          </w:p>
          <w:p w14:paraId="5A8CEA2F" w14:textId="33013073" w:rsidR="00A46CA1" w:rsidRPr="00A46CA1" w:rsidRDefault="00A46CA1" w:rsidP="00067A3D">
            <w:pPr>
              <w:pStyle w:val="FieldTex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</w:p>
        </w:tc>
      </w:tr>
      <w:tr w:rsidR="0060269B" w:rsidRPr="00141506" w14:paraId="7CB3E01B" w14:textId="77777777" w:rsidTr="00BE212F">
        <w:trPr>
          <w:cantSplit/>
          <w:trHeight w:val="683"/>
        </w:trPr>
        <w:tc>
          <w:tcPr>
            <w:tcW w:w="86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1EDD6C" w14:textId="3BA57E70" w:rsidR="0060269B" w:rsidRPr="000E3AB0" w:rsidRDefault="0060269B" w:rsidP="002A1A26">
            <w:pPr>
              <w:pStyle w:val="FieldTex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CE5D74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b. First Name: </w:t>
            </w:r>
          </w:p>
        </w:tc>
        <w:tc>
          <w:tcPr>
            <w:tcW w:w="1470" w:type="pct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94CC70C" w14:textId="2C7041D4" w:rsidR="0060269B" w:rsidRPr="00141506" w:rsidRDefault="0060269B" w:rsidP="002A1A26">
            <w:pPr>
              <w:pStyle w:val="FieldTex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24919">
              <w:rPr>
                <w:rFonts w:cstheme="minorHAnsi"/>
                <w:b w:val="0"/>
                <w:bCs/>
                <w:sz w:val="22"/>
                <w:szCs w:val="22"/>
                <w:shd w:val="clear" w:color="auto" w:fill="DBE5F1" w:themeFill="accent1" w:themeFillTint="33"/>
              </w:rPr>
              <w:t xml:space="preserve">  </w:t>
            </w:r>
            <w:sdt>
              <w:sdtPr>
                <w:rPr>
                  <w:rFonts w:cstheme="minorHAnsi"/>
                  <w:b w:val="0"/>
                  <w:bCs/>
                  <w:sz w:val="22"/>
                  <w:szCs w:val="22"/>
                  <w:shd w:val="clear" w:color="auto" w:fill="DBE5F1" w:themeFill="accent1" w:themeFillTint="33"/>
                </w:rPr>
                <w:id w:val="1465077772"/>
                <w:placeholder>
                  <w:docPart w:val="3689AF88228B4CE7A57566249BAA5510"/>
                </w:placeholder>
                <w:showingPlcHdr/>
              </w:sdtPr>
              <w:sdtContent>
                <w:r w:rsidRPr="00A24919">
                  <w:rPr>
                    <w:rStyle w:val="PlaceholderText"/>
                    <w:b w:val="0"/>
                    <w:bCs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  <w:tc>
          <w:tcPr>
            <w:tcW w:w="1341" w:type="pct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1C3B583D" w14:textId="77777777" w:rsidR="0060269B" w:rsidRPr="00141506" w:rsidRDefault="0060269B" w:rsidP="002A1A26">
            <w:pPr>
              <w:pStyle w:val="FieldText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1325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4A28077B" w14:textId="470815DB" w:rsidR="0060269B" w:rsidRPr="00141506" w:rsidRDefault="0060269B" w:rsidP="002A1A26">
            <w:pPr>
              <w:pStyle w:val="FieldText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60269B" w:rsidRPr="00141506" w14:paraId="431912DE" w14:textId="77777777" w:rsidTr="00BE212F">
        <w:trPr>
          <w:cantSplit/>
          <w:trHeight w:val="737"/>
        </w:trPr>
        <w:tc>
          <w:tcPr>
            <w:tcW w:w="86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B1E7CC" w14:textId="56F06707" w:rsidR="0060269B" w:rsidRPr="000E3AB0" w:rsidRDefault="0060269B" w:rsidP="002A1A26">
            <w:pPr>
              <w:pStyle w:val="FieldTex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CE5D74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c. Middle Name:</w:t>
            </w:r>
          </w:p>
        </w:tc>
        <w:tc>
          <w:tcPr>
            <w:tcW w:w="1470" w:type="pct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78EFBA" w14:textId="699A3DA7" w:rsidR="0060269B" w:rsidRPr="00141506" w:rsidRDefault="0060269B" w:rsidP="002A1A26">
            <w:pPr>
              <w:pStyle w:val="FieldTex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24919">
              <w:rPr>
                <w:rFonts w:cstheme="minorHAnsi"/>
                <w:b w:val="0"/>
                <w:bCs/>
                <w:sz w:val="22"/>
                <w:szCs w:val="22"/>
                <w:shd w:val="clear" w:color="auto" w:fill="DBE5F1" w:themeFill="accent1" w:themeFillTint="33"/>
              </w:rPr>
              <w:t xml:space="preserve">  </w:t>
            </w:r>
            <w:sdt>
              <w:sdtPr>
                <w:rPr>
                  <w:rFonts w:cstheme="minorHAnsi"/>
                  <w:b w:val="0"/>
                  <w:bCs/>
                  <w:sz w:val="22"/>
                  <w:szCs w:val="22"/>
                  <w:shd w:val="clear" w:color="auto" w:fill="DBE5F1" w:themeFill="accent1" w:themeFillTint="33"/>
                </w:rPr>
                <w:id w:val="966861008"/>
                <w:placeholder>
                  <w:docPart w:val="DA2136D91AF04B3ABDEBAD31910E2DE5"/>
                </w:placeholder>
                <w:showingPlcHdr/>
              </w:sdtPr>
              <w:sdtContent>
                <w:r w:rsidRPr="00A24919">
                  <w:rPr>
                    <w:rStyle w:val="PlaceholderText"/>
                    <w:b w:val="0"/>
                    <w:bCs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  <w:tc>
          <w:tcPr>
            <w:tcW w:w="1341" w:type="pct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72A5158A" w14:textId="77777777" w:rsidR="0060269B" w:rsidRPr="00141506" w:rsidRDefault="0060269B" w:rsidP="002A1A26">
            <w:pPr>
              <w:pStyle w:val="FieldText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1325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0C7D6F07" w14:textId="3E0576A3" w:rsidR="0060269B" w:rsidRPr="00141506" w:rsidRDefault="0060269B" w:rsidP="002A1A26">
            <w:pPr>
              <w:pStyle w:val="FieldText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A054E6" w:rsidRPr="00141506" w14:paraId="21BD1C57" w14:textId="77777777" w:rsidTr="00CE5D74">
        <w:trPr>
          <w:cantSplit/>
          <w:trHeight w:val="1160"/>
        </w:trPr>
        <w:tc>
          <w:tcPr>
            <w:tcW w:w="5000" w:type="pct"/>
            <w:gridSpan w:val="17"/>
            <w:tcBorders>
              <w:bottom w:val="nil"/>
            </w:tcBorders>
            <w:shd w:val="clear" w:color="auto" w:fill="auto"/>
            <w:noWrap/>
            <w:vAlign w:val="center"/>
          </w:tcPr>
          <w:p w14:paraId="07352FED" w14:textId="5D3C0F20" w:rsidR="00A054E6" w:rsidRDefault="00A054E6" w:rsidP="002A1A26">
            <w:pPr>
              <w:pStyle w:val="Heading3"/>
              <w:rPr>
                <w:rFonts w:cstheme="minorHAnsi"/>
                <w:i w:val="0"/>
                <w:iCs/>
                <w:sz w:val="22"/>
                <w:szCs w:val="22"/>
                <w:shd w:val="clear" w:color="auto" w:fill="DBE5F1" w:themeFill="accent1" w:themeFillTint="33"/>
              </w:rPr>
            </w:pP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CE5D74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f. </w:t>
            </w:r>
            <w:r w:rsidRPr="00A054E6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SOM File Transfer Area Username:</w:t>
            </w:r>
            <w:r w:rsidR="00DB0E11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sdt>
              <w:sdtPr>
                <w:rPr>
                  <w:rFonts w:cstheme="minorHAnsi"/>
                  <w:i w:val="0"/>
                  <w:iCs/>
                  <w:sz w:val="22"/>
                  <w:szCs w:val="22"/>
                  <w:shd w:val="clear" w:color="auto" w:fill="DBE5F1" w:themeFill="accent1" w:themeFillTint="33"/>
                </w:rPr>
                <w:id w:val="315927771"/>
                <w:placeholder>
                  <w:docPart w:val="40A62B0EE3D74808895A66AF6B02B872"/>
                </w:placeholder>
                <w:showingPlcHdr/>
              </w:sdtPr>
              <w:sdtContent>
                <w:r w:rsidRPr="00A054E6">
                  <w:rPr>
                    <w:rStyle w:val="PlaceholderText"/>
                    <w:rFonts w:cstheme="minorHAnsi"/>
                    <w:i w:val="0"/>
                    <w:iCs/>
                    <w:sz w:val="22"/>
                    <w:szCs w:val="22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  <w:p w14:paraId="673AC7BF" w14:textId="77777777" w:rsidR="00A054E6" w:rsidRPr="009562BC" w:rsidRDefault="00A054E6" w:rsidP="00A054E6">
            <w:pPr>
              <w:rPr>
                <w:sz w:val="10"/>
                <w:szCs w:val="14"/>
              </w:rPr>
            </w:pPr>
          </w:p>
          <w:p w14:paraId="388D59DC" w14:textId="435DF1B7" w:rsidR="00A054E6" w:rsidRPr="00A054E6" w:rsidRDefault="00A054E6" w:rsidP="00A054E6">
            <w:pPr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</w:pPr>
            <w:r w:rsidRPr="00A054E6">
              <w:rPr>
                <w:rFonts w:ascii="Calibri" w:hAnsi="Calibri" w:cs="Calibri"/>
                <w:sz w:val="17"/>
                <w:szCs w:val="17"/>
              </w:rPr>
              <w:t xml:space="preserve">      *</w:t>
            </w:r>
            <w:r w:rsidRPr="00A054E6">
              <w:rPr>
                <w:rFonts w:ascii="Calibri" w:hAnsi="Calibri" w:cs="Calibri"/>
                <w:color w:val="000000"/>
                <w:sz w:val="17"/>
                <w:szCs w:val="17"/>
              </w:rPr>
              <w:t>This is the user ID which is used to submit application materials into the </w:t>
            </w:r>
            <w:r w:rsidRPr="00A054E6">
              <w:rPr>
                <w:rFonts w:ascii="Calibri" w:hAnsi="Calibri" w:cs="Calibri"/>
                <w:color w:val="000000"/>
                <w:sz w:val="17"/>
                <w:szCs w:val="17"/>
                <w:u w:val="single"/>
              </w:rPr>
              <w:t>State of Michigan's (SOM) File Transfer Area</w:t>
            </w:r>
            <w:r w:rsidRPr="00A054E6">
              <w:rPr>
                <w:rFonts w:ascii="Calibri" w:hAnsi="Calibri" w:cs="Calibri"/>
                <w:color w:val="000000"/>
                <w:sz w:val="17"/>
                <w:szCs w:val="17"/>
              </w:rPr>
              <w:t>. </w:t>
            </w:r>
            <w:r w:rsidRPr="00A054E6"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  <w:t>The user ID typically</w:t>
            </w:r>
            <w:r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  <w:br/>
              <w:t xml:space="preserve">        </w:t>
            </w:r>
            <w:r w:rsidRPr="00A054E6"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  <w:t>consists of your full last name, the first initial of your first name, and four numbers. </w:t>
            </w:r>
            <w:r w:rsidRPr="00A054E6">
              <w:rPr>
                <w:rFonts w:ascii="Calibri" w:hAnsi="Calibri" w:cs="Calibri"/>
                <w:i/>
                <w:iCs/>
                <w:color w:val="000000"/>
                <w:sz w:val="17"/>
                <w:szCs w:val="17"/>
              </w:rPr>
              <w:t>(Example: For Bob Smith, this could be smithb1234.)</w:t>
            </w:r>
          </w:p>
        </w:tc>
      </w:tr>
      <w:tr w:rsidR="002B6DB3" w:rsidRPr="00141506" w14:paraId="53FA4E57" w14:textId="77777777" w:rsidTr="005219AC">
        <w:trPr>
          <w:cantSplit/>
          <w:trHeight w:val="170"/>
        </w:trPr>
        <w:tc>
          <w:tcPr>
            <w:tcW w:w="2027" w:type="pct"/>
            <w:gridSpan w:val="6"/>
            <w:tcBorders>
              <w:bottom w:val="nil"/>
            </w:tcBorders>
            <w:shd w:val="clear" w:color="auto" w:fill="auto"/>
            <w:noWrap/>
            <w:vAlign w:val="center"/>
          </w:tcPr>
          <w:p w14:paraId="0A736E86" w14:textId="77777777" w:rsidR="000C41A4" w:rsidRPr="000C41A4" w:rsidRDefault="0042132A" w:rsidP="002A1A26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bookmarkStart w:id="0" w:name="_Hlk513798385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6E92FD36" w14:textId="17FB040F" w:rsidR="002A1A26" w:rsidRPr="002A1A26" w:rsidRDefault="00CE5D74" w:rsidP="002A1A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A054E6">
              <w:rPr>
                <w:rFonts w:ascii="Calibri" w:hAnsi="Calibri" w:cs="Calibri"/>
                <w:b/>
                <w:bCs/>
                <w:sz w:val="22"/>
                <w:szCs w:val="22"/>
              </w:rPr>
              <w:t>g</w:t>
            </w:r>
            <w:r w:rsidR="004213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  <w:r w:rsidR="002A1A26" w:rsidRPr="002A1A26">
              <w:rPr>
                <w:rFonts w:ascii="Calibri" w:hAnsi="Calibri" w:cs="Calibri"/>
                <w:b/>
                <w:bCs/>
                <w:sz w:val="22"/>
                <w:szCs w:val="22"/>
              </w:rPr>
              <w:t>Home Address:</w:t>
            </w:r>
          </w:p>
        </w:tc>
        <w:tc>
          <w:tcPr>
            <w:tcW w:w="1453" w:type="pct"/>
            <w:gridSpan w:val="6"/>
            <w:tcBorders>
              <w:bottom w:val="nil"/>
            </w:tcBorders>
            <w:shd w:val="clear" w:color="auto" w:fill="auto"/>
            <w:noWrap/>
            <w:vAlign w:val="center"/>
          </w:tcPr>
          <w:p w14:paraId="1808E746" w14:textId="3130E705" w:rsidR="002A1A26" w:rsidRPr="000E3AB0" w:rsidRDefault="0042132A" w:rsidP="002A1A26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CE5D74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A054E6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. </w:t>
            </w:r>
            <w:r w:rsidR="002A1A26" w:rsidRPr="000E3AB0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City:</w:t>
            </w:r>
          </w:p>
        </w:tc>
        <w:tc>
          <w:tcPr>
            <w:tcW w:w="759" w:type="pct"/>
            <w:gridSpan w:val="4"/>
            <w:tcBorders>
              <w:bottom w:val="nil"/>
            </w:tcBorders>
            <w:shd w:val="clear" w:color="auto" w:fill="auto"/>
            <w:noWrap/>
            <w:vAlign w:val="center"/>
          </w:tcPr>
          <w:p w14:paraId="289D1636" w14:textId="2B238362" w:rsidR="002A1A26" w:rsidRPr="000E3AB0" w:rsidRDefault="0042132A" w:rsidP="002A1A26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CE5D74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A054E6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. </w:t>
            </w:r>
            <w:r w:rsidR="002A1A26" w:rsidRPr="000E3AB0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State:</w:t>
            </w:r>
          </w:p>
        </w:tc>
        <w:tc>
          <w:tcPr>
            <w:tcW w:w="761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D69EEC9" w14:textId="04728D17" w:rsidR="002A1A26" w:rsidRPr="000E3AB0" w:rsidRDefault="0042132A" w:rsidP="002A1A26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CE5D74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A054E6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j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. </w:t>
            </w:r>
            <w:r w:rsidR="002A1A26" w:rsidRPr="000E3AB0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Zip Code:</w:t>
            </w:r>
          </w:p>
        </w:tc>
      </w:tr>
      <w:bookmarkEnd w:id="0"/>
      <w:tr w:rsidR="002B6DB3" w:rsidRPr="00141506" w14:paraId="38E19E63" w14:textId="77777777" w:rsidTr="005219AC">
        <w:trPr>
          <w:cantSplit/>
          <w:trHeight w:val="675"/>
        </w:trPr>
        <w:tc>
          <w:tcPr>
            <w:tcW w:w="2027" w:type="pct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74A848" w14:textId="641D2832" w:rsidR="002A1A26" w:rsidRPr="0031714A" w:rsidRDefault="009562BC" w:rsidP="002A1A26">
            <w:pPr>
              <w:rPr>
                <w:rFonts w:cstheme="minorHAnsi"/>
                <w:sz w:val="22"/>
                <w:szCs w:val="22"/>
                <w:shd w:val="clear" w:color="auto" w:fill="DBE5F1" w:themeFill="accent1" w:themeFillTint="33"/>
              </w:rPr>
            </w:pPr>
            <w:r w:rsidRPr="009562BC">
              <w:rPr>
                <w:rFonts w:cstheme="minorHAnsi"/>
                <w:sz w:val="22"/>
                <w:szCs w:val="22"/>
              </w:rPr>
              <w:t xml:space="preserve">   </w:t>
            </w:r>
            <w:r w:rsidR="002A1A26" w:rsidRPr="009562BC">
              <w:rPr>
                <w:rFonts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524909870"/>
                <w:placeholder>
                  <w:docPart w:val="2A34CFE7A5BC4767822EAFBFFB8AE210"/>
                </w:placeholder>
                <w:showingPlcHdr/>
                <w:text/>
              </w:sdtPr>
              <w:sdtContent>
                <w:r w:rsidR="002A1A26" w:rsidRPr="0018148F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  <w:tc>
          <w:tcPr>
            <w:tcW w:w="1453" w:type="pct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68C326" w14:textId="029AE628" w:rsidR="002A1A26" w:rsidRPr="0031714A" w:rsidRDefault="009562BC" w:rsidP="002A1A26">
            <w:pPr>
              <w:rPr>
                <w:rFonts w:cstheme="minorHAnsi"/>
                <w:sz w:val="22"/>
                <w:szCs w:val="22"/>
                <w:shd w:val="clear" w:color="auto" w:fill="DBE5F1" w:themeFill="accent1" w:themeFillTint="33"/>
              </w:rPr>
            </w:pPr>
            <w:r w:rsidRPr="009562BC">
              <w:rPr>
                <w:rFonts w:cstheme="minorHAnsi"/>
                <w:sz w:val="22"/>
                <w:szCs w:val="22"/>
              </w:rPr>
              <w:t xml:space="preserve">  </w:t>
            </w:r>
            <w:r w:rsidR="002A1A26" w:rsidRPr="009562BC">
              <w:rPr>
                <w:rFonts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1164148"/>
                <w:placeholder>
                  <w:docPart w:val="2A34CFE7A5BC4767822EAFBFFB8AE210"/>
                </w:placeholder>
                <w:showingPlcHdr/>
                <w:text/>
              </w:sdtPr>
              <w:sdtContent>
                <w:r w:rsidR="00F22E41" w:rsidRPr="0018148F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  <w:tc>
          <w:tcPr>
            <w:tcW w:w="759" w:type="pct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135F58" w14:textId="0C7420BE" w:rsidR="002A1A26" w:rsidRPr="0031714A" w:rsidRDefault="001A47B2" w:rsidP="002A1A26">
            <w:pPr>
              <w:rPr>
                <w:rFonts w:cstheme="minorHAnsi"/>
                <w:sz w:val="22"/>
                <w:szCs w:val="22"/>
                <w:shd w:val="clear" w:color="auto" w:fill="DBE5F1" w:themeFill="accent1" w:themeFillTint="33"/>
              </w:rPr>
            </w:pPr>
            <w:r w:rsidRPr="00503008">
              <w:rPr>
                <w:rFonts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1" behindDoc="1" locked="0" layoutInCell="1" allowOverlap="1" wp14:anchorId="48A99F1D" wp14:editId="4FFDF460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-58420</wp:posOffset>
                      </wp:positionV>
                      <wp:extent cx="792480" cy="274320"/>
                      <wp:effectExtent l="0" t="0" r="26670" b="1143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24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8F6C6" id="Rectangle 4" o:spid="_x0000_s1026" style="position:absolute;margin-left:4.2pt;margin-top:-4.6pt;width:62.4pt;height:21.6pt;z-index:-2516500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" fillcolor="#f2f2f2 [3052]" strokecolor="black [3213]"/>
                  </w:pict>
                </mc:Fallback>
              </mc:AlternateContent>
            </w:r>
            <w:r w:rsidR="00503008" w:rsidRPr="00503008">
              <w:rPr>
                <w:rFonts w:cstheme="minorHAnsi"/>
                <w:sz w:val="22"/>
                <w:szCs w:val="22"/>
              </w:rPr>
              <w:t xml:space="preserve"> </w:t>
            </w:r>
            <w:r w:rsidR="00067A3D">
              <w:rPr>
                <w:rFonts w:cstheme="minorHAnsi"/>
                <w:sz w:val="22"/>
                <w:szCs w:val="22"/>
              </w:rPr>
              <w:t xml:space="preserve"> </w:t>
            </w:r>
            <w:r w:rsidR="00631B5A" w:rsidRPr="00503008">
              <w:rPr>
                <w:rFonts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-669564664"/>
                <w:placeholder>
                  <w:docPart w:val="E4C96A21CECB40A8B92175197DF03918"/>
                </w:placeholder>
                <w:showingPlcHdr/>
                <w:dropDownList>
                  <w:listItem w:value="Choose an item."/>
                  <w:listItem w:displayText="Alabama" w:value="Alabama"/>
                  <w:listItem w:displayText="Alaska" w:value="Alaska"/>
                  <w:listItem w:displayText="Arkansas" w:value="Arkansas"/>
                  <w:listItem w:displayText="California" w:value="California"/>
                  <w:listItem w:displayText="Colorado" w:value="Colorado"/>
                  <w:listItem w:displayText="Connecticut" w:value="Connecticut"/>
                  <w:listItem w:displayText="Delaware" w:value="Delaware"/>
                  <w:listItem w:displayText="District of Columbia" w:value="District of Columbia"/>
                  <w:listItem w:displayText="Florida" w:value="Florida"/>
                  <w:listItem w:displayText="Georgia" w:value="Georgia"/>
                  <w:listItem w:displayText="Hawaii" w:value="Hawaii"/>
                  <w:listItem w:displayText="Idaho" w:value="Idaho"/>
                  <w:listItem w:displayText="Illinois" w:value="Illinois"/>
                  <w:listItem w:displayText="Indiana" w:value="Indiana"/>
                  <w:listItem w:displayText="Iowa" w:value="Iowa"/>
                  <w:listItem w:displayText="Kansas" w:value="Kansas"/>
                  <w:listItem w:displayText="Kentucky" w:value="Kentucky"/>
                  <w:listItem w:displayText="Louisiana" w:value="Louisiana"/>
                  <w:listItem w:displayText="Maine" w:value="Maine"/>
                  <w:listItem w:displayText="Maryland" w:value="Maryland"/>
                  <w:listItem w:displayText="Massachusetts" w:value="Massachusetts"/>
                  <w:listItem w:displayText="Michigan" w:value="Michigan"/>
                  <w:listItem w:displayText="Minnesota" w:value="Minnesota"/>
                  <w:listItem w:displayText="Mississippi" w:value="Mississippi"/>
                  <w:listItem w:displayText="Missouri" w:value="Missouri"/>
                  <w:listItem w:displayText="Montana" w:value="Montana"/>
                  <w:listItem w:displayText="Nebraska" w:value="Nebraska"/>
                  <w:listItem w:displayText="Nevada" w:value="Nevada"/>
                  <w:listItem w:displayText="New Hampshire" w:value="New Hampshire"/>
                  <w:listItem w:displayText="New Jersey" w:value="New Jersey"/>
                  <w:listItem w:displayText="New Mexico" w:value="New Mexico"/>
                  <w:listItem w:displayText="New York" w:value="New York"/>
                  <w:listItem w:displayText="North Carolina" w:value="North Carolina"/>
                  <w:listItem w:displayText="North Dakota" w:value="North Dakota"/>
                  <w:listItem w:displayText="Ohio" w:value="Ohio"/>
                  <w:listItem w:displayText="Oklahoma" w:value="Oklahoma"/>
                  <w:listItem w:displayText="Oregon" w:value="Oregon"/>
                  <w:listItem w:displayText="Pennsylvania" w:value="Pennsylvania"/>
                  <w:listItem w:displayText="Puerto Rico" w:value="Puerto Rico"/>
                  <w:listItem w:displayText="Rhode Island" w:value="Rhode Island"/>
                  <w:listItem w:displayText="South Carolina" w:value="South Carolina"/>
                  <w:listItem w:displayText="South Dakota" w:value="South Dakota"/>
                  <w:listItem w:displayText="Tennessee" w:value="Tennessee"/>
                  <w:listItem w:displayText="Texas" w:value="Texas"/>
                  <w:listItem w:displayText="Utah" w:value="Utah"/>
                  <w:listItem w:displayText="Vermont" w:value="Vermont"/>
                  <w:listItem w:displayText="Virginia" w:value="Virginia"/>
                  <w:listItem w:displayText="Washington" w:value="Washington"/>
                  <w:listItem w:displayText="West Virginia " w:value="West Virginia "/>
                  <w:listItem w:displayText="Wisconsin" w:value="Wisconsin"/>
                  <w:listItem w:displayText="Wyoming" w:value="Wyoming"/>
                </w:dropDownList>
              </w:sdtPr>
              <w:sdtContent>
                <w:r w:rsidR="00067A3D">
                  <w:rPr>
                    <w:rStyle w:val="PlaceholderText"/>
                  </w:rPr>
                  <w:t>Select Item</w:t>
                </w:r>
              </w:sdtContent>
            </w:sdt>
          </w:p>
        </w:tc>
        <w:tc>
          <w:tcPr>
            <w:tcW w:w="76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3DAB4D" w14:textId="25116880" w:rsidR="002A1A26" w:rsidRPr="0031714A" w:rsidRDefault="00A612EC" w:rsidP="002A1A26">
            <w:pPr>
              <w:rPr>
                <w:rFonts w:cstheme="minorHAnsi"/>
                <w:sz w:val="22"/>
                <w:szCs w:val="22"/>
                <w:shd w:val="clear" w:color="auto" w:fill="DBE5F1" w:themeFill="accent1" w:themeFillTint="33"/>
              </w:rPr>
            </w:pPr>
            <w:r w:rsidRPr="009562BC">
              <w:rPr>
                <w:rFonts w:cstheme="minorHAnsi"/>
                <w:sz w:val="22"/>
                <w:szCs w:val="22"/>
              </w:rPr>
              <w:t xml:space="preserve">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668368653"/>
                <w:placeholder>
                  <w:docPart w:val="A0991F3A52F145DA8040A33C2BF79DAA"/>
                </w:placeholder>
                <w:showingPlcHdr/>
                <w:text/>
              </w:sdtPr>
              <w:sdtContent>
                <w:r w:rsidR="00067A3D">
                  <w:rPr>
                    <w:rStyle w:val="PlaceholderText"/>
                    <w:shd w:val="clear" w:color="auto" w:fill="F2F2F2" w:themeFill="background1" w:themeFillShade="F2"/>
                  </w:rPr>
                  <w:t>Enter text.</w:t>
                </w:r>
              </w:sdtContent>
            </w:sdt>
          </w:p>
        </w:tc>
      </w:tr>
      <w:tr w:rsidR="00A054E6" w:rsidRPr="00141506" w14:paraId="57AAAFD6" w14:textId="77777777" w:rsidTr="00BE212F">
        <w:trPr>
          <w:cantSplit/>
          <w:trHeight w:val="619"/>
        </w:trPr>
        <w:tc>
          <w:tcPr>
            <w:tcW w:w="1081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4A742D" w14:textId="399B5B16" w:rsidR="00A054E6" w:rsidRPr="00F04CE0" w:rsidRDefault="00A054E6" w:rsidP="00A054E6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 w:rsidR="00CE5D74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>k. Personal Email:</w:t>
            </w:r>
          </w:p>
        </w:tc>
        <w:tc>
          <w:tcPr>
            <w:tcW w:w="3919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A9D058" w14:textId="1BB0FEA1" w:rsidR="00A054E6" w:rsidRPr="00A054E6" w:rsidRDefault="00A054E6" w:rsidP="00A054E6">
            <w:pPr>
              <w:rPr>
                <w:rFonts w:ascii="Calibri" w:hAnsi="Calibri" w:cs="Calibri"/>
                <w:sz w:val="22"/>
                <w:szCs w:val="32"/>
              </w:rPr>
            </w:pPr>
            <w:r w:rsidRPr="009562BC">
              <w:rPr>
                <w:rFonts w:cstheme="minorHAnsi"/>
                <w:sz w:val="22"/>
                <w:szCs w:val="22"/>
              </w:rPr>
              <w:t xml:space="preserve"> </w:t>
            </w:r>
            <w:r w:rsidR="009562BC" w:rsidRPr="009562BC">
              <w:rPr>
                <w:rFonts w:cstheme="minorHAnsi"/>
                <w:sz w:val="22"/>
                <w:szCs w:val="22"/>
              </w:rPr>
              <w:t xml:space="preserve">  </w:t>
            </w:r>
            <w:r w:rsidRPr="009562BC">
              <w:rPr>
                <w:rFonts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103151088"/>
                <w:placeholder>
                  <w:docPart w:val="9F8C97A0D069479BB1DA987A77946FE1"/>
                </w:placeholder>
                <w:showingPlcHdr/>
              </w:sdtPr>
              <w:sdtContent>
                <w:r w:rsidRPr="00A24919">
                  <w:rPr>
                    <w:rStyle w:val="PlaceholderText"/>
                    <w:shd w:val="clear" w:color="auto" w:fill="F2F2F2" w:themeFill="background1" w:themeFillShade="F2"/>
                  </w:rPr>
                  <w:t>Click or tap here to enter text.</w:t>
                </w:r>
              </w:sdtContent>
            </w:sdt>
          </w:p>
        </w:tc>
      </w:tr>
      <w:tr w:rsidR="00A054E6" w:rsidRPr="00141506" w14:paraId="51032F40" w14:textId="77777777" w:rsidTr="00BE212F">
        <w:trPr>
          <w:cantSplit/>
          <w:trHeight w:val="619"/>
        </w:trPr>
        <w:tc>
          <w:tcPr>
            <w:tcW w:w="1081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328846" w14:textId="18022985" w:rsidR="00A054E6" w:rsidRDefault="00A054E6" w:rsidP="00A054E6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 w:rsidR="00CE5D74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>l. Work Email:</w:t>
            </w:r>
          </w:p>
        </w:tc>
        <w:tc>
          <w:tcPr>
            <w:tcW w:w="3919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50A90" w14:textId="11691DB9" w:rsidR="00A054E6" w:rsidRPr="005D5C64" w:rsidRDefault="009562BC" w:rsidP="00A054E6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9562BC">
              <w:rPr>
                <w:rFonts w:cstheme="minorHAnsi"/>
                <w:sz w:val="22"/>
                <w:szCs w:val="22"/>
              </w:rPr>
              <w:t xml:space="preserve">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1692572326"/>
                <w:placeholder>
                  <w:docPart w:val="2968E41480C54BF9A98BFE8C2105321E"/>
                </w:placeholder>
                <w:showingPlcHdr/>
              </w:sdtPr>
              <w:sdtContent>
                <w:r w:rsidR="00A054E6" w:rsidRPr="00A24919">
                  <w:rPr>
                    <w:rStyle w:val="PlaceholderText"/>
                    <w:shd w:val="clear" w:color="auto" w:fill="F2F2F2" w:themeFill="background1" w:themeFillShade="F2"/>
                  </w:rPr>
                  <w:t>Click or tap here to enter text.</w:t>
                </w:r>
              </w:sdtContent>
            </w:sdt>
          </w:p>
        </w:tc>
      </w:tr>
      <w:tr w:rsidR="00A054E6" w:rsidRPr="00141506" w14:paraId="3AC7F96E" w14:textId="77777777" w:rsidTr="00BE212F">
        <w:trPr>
          <w:cantSplit/>
          <w:trHeight w:val="619"/>
        </w:trPr>
        <w:tc>
          <w:tcPr>
            <w:tcW w:w="1081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ABC1DC" w14:textId="25FF9495" w:rsidR="00A054E6" w:rsidRDefault="00A054E6" w:rsidP="00A054E6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 w:rsidR="00CE5D74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>m</w:t>
            </w:r>
            <w:r w:rsidRPr="00F04CE0">
              <w:rPr>
                <w:rFonts w:ascii="Calibri" w:hAnsi="Calibri" w:cs="Calibri"/>
                <w:b/>
                <w:bCs/>
                <w:sz w:val="22"/>
                <w:szCs w:val="32"/>
              </w:rPr>
              <w:t>. Additional Email:</w:t>
            </w:r>
          </w:p>
        </w:tc>
        <w:tc>
          <w:tcPr>
            <w:tcW w:w="3919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56A9E" w14:textId="6225485D" w:rsidR="00A054E6" w:rsidRPr="005D5C64" w:rsidRDefault="009562BC" w:rsidP="00A054E6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9562BC">
              <w:rPr>
                <w:rFonts w:cstheme="minorHAnsi"/>
                <w:sz w:val="22"/>
                <w:szCs w:val="22"/>
              </w:rPr>
              <w:t xml:space="preserve">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-1701708430"/>
                <w:placeholder>
                  <w:docPart w:val="0B465CAF04C14C7AA1D2B5F814C027EC"/>
                </w:placeholder>
                <w:showingPlcHdr/>
              </w:sdtPr>
              <w:sdtContent>
                <w:r w:rsidR="00A054E6" w:rsidRPr="00A24919">
                  <w:rPr>
                    <w:rStyle w:val="PlaceholderText"/>
                    <w:shd w:val="clear" w:color="auto" w:fill="F2F2F2" w:themeFill="background1" w:themeFillShade="F2"/>
                  </w:rPr>
                  <w:t>Click or tap here to enter text.</w:t>
                </w:r>
              </w:sdtContent>
            </w:sdt>
          </w:p>
        </w:tc>
      </w:tr>
      <w:tr w:rsidR="000F1083" w:rsidRPr="00141506" w14:paraId="3BD18795" w14:textId="77777777" w:rsidTr="005219AC">
        <w:trPr>
          <w:cantSplit/>
          <w:trHeight w:val="836"/>
        </w:trPr>
        <w:tc>
          <w:tcPr>
            <w:tcW w:w="1384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3D6B7B6" w14:textId="58F3D39F" w:rsidR="009562BC" w:rsidRDefault="009562BC" w:rsidP="009562BC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 w:rsidR="00CE5D74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>n</w:t>
            </w:r>
            <w:r w:rsidRPr="005D5C64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>Cell</w:t>
            </w:r>
            <w:r w:rsidRPr="005D5C64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Phone: </w:t>
            </w:r>
          </w:p>
          <w:p w14:paraId="6F52AEB2" w14:textId="77777777" w:rsidR="009562BC" w:rsidRPr="009562BC" w:rsidRDefault="009562BC" w:rsidP="009562BC">
            <w:pPr>
              <w:rPr>
                <w:rFonts w:ascii="Calibri" w:hAnsi="Calibri" w:cs="Calibri"/>
                <w:b/>
                <w:bCs/>
                <w:sz w:val="6"/>
                <w:szCs w:val="12"/>
              </w:rPr>
            </w:pPr>
          </w:p>
          <w:p w14:paraId="68C51006" w14:textId="7D5EE479" w:rsidR="009562BC" w:rsidRDefault="009562BC" w:rsidP="009562BC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9562BC">
              <w:rPr>
                <w:rFonts w:cstheme="minorHAnsi"/>
                <w:sz w:val="22"/>
                <w:szCs w:val="22"/>
              </w:rPr>
              <w:t xml:space="preserve"> 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tag w:val="Click here to enter text"/>
                <w:id w:val="429699337"/>
                <w:placeholder>
                  <w:docPart w:val="2F02429830EE430D83B59E05064E5FDE"/>
                </w:placeholder>
                <w:showingPlcHdr/>
              </w:sdtPr>
              <w:sdtContent>
                <w:r w:rsidRPr="00A24919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  <w:tc>
          <w:tcPr>
            <w:tcW w:w="1388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D3BD98" w14:textId="1D0A5D25" w:rsidR="009562BC" w:rsidRDefault="009562BC" w:rsidP="009562BC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 w:rsidR="00CE5D74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>o</w:t>
            </w:r>
            <w:r w:rsidRPr="005D5C64">
              <w:rPr>
                <w:rFonts w:ascii="Calibri" w:hAnsi="Calibri" w:cs="Calibri"/>
                <w:b/>
                <w:bCs/>
                <w:sz w:val="22"/>
                <w:szCs w:val="32"/>
              </w:rPr>
              <w:t>.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Home</w:t>
            </w:r>
            <w:r w:rsidRPr="005D5C64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Phone: </w:t>
            </w:r>
          </w:p>
          <w:p w14:paraId="0D1D3575" w14:textId="77777777" w:rsidR="009562BC" w:rsidRPr="009562BC" w:rsidRDefault="009562BC" w:rsidP="009562BC">
            <w:pPr>
              <w:rPr>
                <w:rFonts w:ascii="Calibri" w:hAnsi="Calibri" w:cs="Calibri"/>
                <w:b/>
                <w:bCs/>
                <w:sz w:val="6"/>
                <w:szCs w:val="12"/>
              </w:rPr>
            </w:pPr>
          </w:p>
          <w:p w14:paraId="6B049C61" w14:textId="09ED7C0E" w:rsidR="009562BC" w:rsidRDefault="009562BC" w:rsidP="009562BC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sz w:val="22"/>
                <w:szCs w:val="32"/>
              </w:rPr>
              <w:t xml:space="preserve">  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107170382"/>
                <w:placeholder>
                  <w:docPart w:val="6AF92836C706400BB250A3B3A6974A8E"/>
                </w:placeholder>
                <w:showingPlcHdr/>
              </w:sdtPr>
              <w:sdtContent>
                <w:r w:rsidRPr="00A24919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  <w:tc>
          <w:tcPr>
            <w:tcW w:w="1284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51DC4" w14:textId="31A41AE0" w:rsidR="009562BC" w:rsidRDefault="009562BC" w:rsidP="009562BC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 w:rsidR="00CE5D74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>p</w:t>
            </w:r>
            <w:r w:rsidRPr="000C08BD">
              <w:rPr>
                <w:rFonts w:ascii="Calibri" w:hAnsi="Calibri" w:cs="Calibri"/>
                <w:b/>
                <w:bCs/>
                <w:sz w:val="22"/>
                <w:szCs w:val="32"/>
              </w:rPr>
              <w:t>. Work Phone:</w:t>
            </w:r>
          </w:p>
          <w:p w14:paraId="0943BC6D" w14:textId="77777777" w:rsidR="009562BC" w:rsidRPr="009562BC" w:rsidRDefault="009562BC" w:rsidP="009562BC">
            <w:pPr>
              <w:rPr>
                <w:rFonts w:ascii="Calibri" w:hAnsi="Calibri" w:cs="Calibri"/>
                <w:b/>
                <w:bCs/>
                <w:sz w:val="6"/>
                <w:szCs w:val="12"/>
              </w:rPr>
            </w:pPr>
          </w:p>
          <w:p w14:paraId="2AF02C27" w14:textId="76BCD962" w:rsidR="009562BC" w:rsidRDefault="009562BC" w:rsidP="009562BC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sz w:val="22"/>
                <w:szCs w:val="32"/>
              </w:rPr>
              <w:t xml:space="preserve"> 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782639"/>
                <w:placeholder>
                  <w:docPart w:val="9C613CE3220E4C23B3A0E45E836938C2"/>
                </w:placeholder>
                <w:showingPlcHdr/>
              </w:sdtPr>
              <w:sdtContent>
                <w:r w:rsidRPr="00A24919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  <w:tc>
          <w:tcPr>
            <w:tcW w:w="94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4C6D12" w14:textId="3677F00C" w:rsidR="00A612EC" w:rsidRDefault="009562BC" w:rsidP="00A612EC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sz w:val="22"/>
                <w:szCs w:val="32"/>
              </w:rPr>
              <w:t xml:space="preserve"> </w:t>
            </w:r>
            <w:r w:rsidR="00CE5D74">
              <w:rPr>
                <w:rFonts w:ascii="Calibri" w:hAnsi="Calibri" w:cs="Calibri"/>
                <w:b/>
                <w:sz w:val="2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32"/>
              </w:rPr>
              <w:t>q</w:t>
            </w:r>
            <w:r w:rsidRPr="000C08BD">
              <w:rPr>
                <w:rFonts w:ascii="Calibri" w:hAnsi="Calibri" w:cs="Calibri"/>
                <w:b/>
                <w:bCs/>
                <w:sz w:val="22"/>
                <w:szCs w:val="32"/>
              </w:rPr>
              <w:t>. Work Ext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>ension:</w:t>
            </w:r>
          </w:p>
          <w:p w14:paraId="7601023C" w14:textId="77777777" w:rsidR="00A612EC" w:rsidRPr="009562BC" w:rsidRDefault="00A612EC" w:rsidP="00A612EC">
            <w:pPr>
              <w:rPr>
                <w:rFonts w:ascii="Calibri" w:hAnsi="Calibri" w:cs="Calibri"/>
                <w:b/>
                <w:bCs/>
                <w:sz w:val="6"/>
                <w:szCs w:val="12"/>
              </w:rPr>
            </w:pPr>
          </w:p>
          <w:p w14:paraId="3EB18895" w14:textId="67F21B88" w:rsidR="009562BC" w:rsidRDefault="00A612EC" w:rsidP="00A612EC">
            <w:pPr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sz w:val="22"/>
                <w:szCs w:val="32"/>
              </w:rPr>
              <w:t xml:space="preserve"> 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-1835133021"/>
                <w:placeholder>
                  <w:docPart w:val="76C23AC38FF548B6AD82FAB39E354AAE"/>
                </w:placeholder>
                <w:showingPlcHdr/>
              </w:sdtPr>
              <w:sdtContent>
                <w:r>
                  <w:rPr>
                    <w:rStyle w:val="PlaceholderText"/>
                    <w:shd w:val="clear" w:color="auto" w:fill="F2F2F2" w:themeFill="background1" w:themeFillShade="F2"/>
                  </w:rPr>
                  <w:t>Enter</w:t>
                </w:r>
                <w:r w:rsidRPr="00A24919">
                  <w:rPr>
                    <w:rStyle w:val="PlaceholderText"/>
                    <w:shd w:val="clear" w:color="auto" w:fill="F2F2F2" w:themeFill="background1" w:themeFillShade="F2"/>
                  </w:rPr>
                  <w:t xml:space="preserve"> </w:t>
                </w:r>
                <w:r>
                  <w:rPr>
                    <w:rStyle w:val="PlaceholderText"/>
                    <w:shd w:val="clear" w:color="auto" w:fill="F2F2F2" w:themeFill="background1" w:themeFillShade="F2"/>
                  </w:rPr>
                  <w:t>here</w:t>
                </w:r>
                <w:r w:rsidRPr="00A24919">
                  <w:rPr>
                    <w:rStyle w:val="PlaceholderText"/>
                    <w:shd w:val="clear" w:color="auto" w:fill="F2F2F2" w:themeFill="background1" w:themeFillShade="F2"/>
                  </w:rPr>
                  <w:t>.</w:t>
                </w:r>
              </w:sdtContent>
            </w:sdt>
          </w:p>
        </w:tc>
      </w:tr>
      <w:tr w:rsidR="00AD1E41" w:rsidRPr="00141506" w14:paraId="0A2BE650" w14:textId="77777777" w:rsidTr="00F22E41">
        <w:trPr>
          <w:cantSplit/>
          <w:trHeight w:val="3041"/>
        </w:trPr>
        <w:tc>
          <w:tcPr>
            <w:tcW w:w="10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2B1FB3" w14:textId="77777777" w:rsidR="009562BC" w:rsidRPr="00CE5D74" w:rsidRDefault="009562BC" w:rsidP="009562BC">
            <w:pPr>
              <w:pStyle w:val="FieldText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416BF70F" w14:textId="6462E9B9" w:rsidR="009562BC" w:rsidRPr="00CE5D74" w:rsidRDefault="009562BC" w:rsidP="009562BC">
            <w:pPr>
              <w:pStyle w:val="FieldText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CE5D74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CE5D74" w:rsidRPr="00CE5D74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Pr="00CE5D74">
              <w:rPr>
                <w:rFonts w:ascii="Calibri" w:hAnsi="Calibri" w:cs="Calibri"/>
                <w:iCs/>
                <w:sz w:val="22"/>
                <w:szCs w:val="22"/>
              </w:rPr>
              <w:t>r.</w:t>
            </w:r>
            <w:r w:rsidRPr="00CE5D74"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  <w:t xml:space="preserve"> </w:t>
            </w:r>
            <w:r w:rsidRPr="00CE5D74">
              <w:rPr>
                <w:rFonts w:ascii="Calibri" w:hAnsi="Calibri" w:cs="Calibri"/>
                <w:bCs/>
                <w:iCs/>
                <w:sz w:val="22"/>
                <w:szCs w:val="22"/>
              </w:rPr>
              <w:t>Are you a U.S.</w:t>
            </w:r>
          </w:p>
          <w:p w14:paraId="65F1DCFA" w14:textId="33D8A4F6" w:rsidR="009562BC" w:rsidRPr="00CE5D74" w:rsidRDefault="009562BC" w:rsidP="009562BC">
            <w:pPr>
              <w:pStyle w:val="FieldText"/>
              <w:rPr>
                <w:rFonts w:ascii="Calibri" w:hAnsi="Calibri" w:cs="Calibri"/>
                <w:iCs/>
                <w:sz w:val="22"/>
                <w:szCs w:val="22"/>
              </w:rPr>
            </w:pPr>
            <w:r w:rsidRPr="00CE5D74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    Citizen?</w:t>
            </w:r>
            <w:r w:rsidRPr="00CE5D74">
              <w:rPr>
                <w:rFonts w:ascii="Calibri" w:hAnsi="Calibri" w:cs="Calibri"/>
                <w:iCs/>
                <w:sz w:val="22"/>
                <w:szCs w:val="22"/>
              </w:rPr>
              <w:t xml:space="preserve">  </w:t>
            </w:r>
          </w:p>
          <w:p w14:paraId="0AB75D8E" w14:textId="77777777" w:rsidR="009562BC" w:rsidRPr="00CE5D74" w:rsidRDefault="009562BC" w:rsidP="009562BC">
            <w:pPr>
              <w:pStyle w:val="FieldText"/>
              <w:rPr>
                <w:rFonts w:ascii="Calibri" w:hAnsi="Calibri" w:cs="Calibri"/>
                <w:iCs/>
                <w:sz w:val="12"/>
                <w:szCs w:val="12"/>
              </w:rPr>
            </w:pPr>
          </w:p>
          <w:p w14:paraId="378CD84B" w14:textId="77777777" w:rsidR="009562BC" w:rsidRPr="00CE5D74" w:rsidRDefault="009562BC" w:rsidP="009562BC">
            <w:pPr>
              <w:pStyle w:val="FieldText"/>
              <w:rPr>
                <w:rFonts w:ascii="Calibri" w:hAnsi="Calibri" w:cs="Calibri"/>
                <w:iCs/>
                <w:sz w:val="22"/>
                <w:szCs w:val="22"/>
              </w:rPr>
            </w:pPr>
            <w:r w:rsidRPr="00CE5D74">
              <w:rPr>
                <w:rFonts w:ascii="Calibri" w:hAnsi="Calibri" w:cs="Calibri"/>
                <w:iCs/>
                <w:sz w:val="22"/>
                <w:szCs w:val="22"/>
              </w:rPr>
              <w:t xml:space="preserve">      </w:t>
            </w:r>
            <w:sdt>
              <w:sdtPr>
                <w:rPr>
                  <w:rFonts w:ascii="Calibri" w:hAnsi="Calibri" w:cs="Calibri"/>
                  <w:iCs/>
                  <w:sz w:val="22"/>
                  <w:szCs w:val="22"/>
                </w:rPr>
                <w:id w:val="-457805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5D74">
                  <w:rPr>
                    <w:rFonts w:ascii="MS Gothic" w:eastAsia="MS Gothic" w:hAnsi="MS Gothic" w:cs="Calibri" w:hint="eastAsia"/>
                    <w:iCs/>
                    <w:sz w:val="22"/>
                    <w:szCs w:val="22"/>
                  </w:rPr>
                  <w:t>☐</w:t>
                </w:r>
              </w:sdtContent>
            </w:sdt>
            <w:r w:rsidRPr="00CE5D74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Pr="00CE5D74"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  <w:t>Yes</w:t>
            </w:r>
            <w:r w:rsidRPr="00CE5D74">
              <w:rPr>
                <w:rFonts w:ascii="Calibri" w:hAnsi="Calibri" w:cs="Calibri"/>
                <w:iCs/>
                <w:sz w:val="22"/>
                <w:szCs w:val="22"/>
              </w:rPr>
              <w:t xml:space="preserve">  </w:t>
            </w:r>
          </w:p>
          <w:p w14:paraId="31528891" w14:textId="77777777" w:rsidR="009562BC" w:rsidRPr="00CE5D74" w:rsidRDefault="009562BC" w:rsidP="009562BC">
            <w:pPr>
              <w:pStyle w:val="FieldText"/>
              <w:rPr>
                <w:rFonts w:ascii="Calibri" w:hAnsi="Calibri" w:cs="Calibri"/>
                <w:iCs/>
                <w:sz w:val="22"/>
                <w:szCs w:val="22"/>
              </w:rPr>
            </w:pPr>
            <w:r w:rsidRPr="00CE5D74">
              <w:rPr>
                <w:rFonts w:ascii="Calibri" w:hAnsi="Calibri" w:cs="Calibri"/>
                <w:iCs/>
                <w:sz w:val="22"/>
                <w:szCs w:val="22"/>
              </w:rPr>
              <w:t xml:space="preserve">      </w:t>
            </w:r>
            <w:sdt>
              <w:sdtPr>
                <w:rPr>
                  <w:rFonts w:ascii="Calibri" w:hAnsi="Calibri" w:cs="Calibri"/>
                  <w:iCs/>
                  <w:sz w:val="22"/>
                  <w:szCs w:val="22"/>
                </w:rPr>
                <w:id w:val="-47684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5D74">
                  <w:rPr>
                    <w:rFonts w:ascii="MS Gothic" w:eastAsia="MS Gothic" w:hAnsi="MS Gothic" w:cs="Calibri" w:hint="eastAsia"/>
                    <w:iCs/>
                    <w:sz w:val="22"/>
                    <w:szCs w:val="22"/>
                  </w:rPr>
                  <w:t>☐</w:t>
                </w:r>
              </w:sdtContent>
            </w:sdt>
            <w:r w:rsidRPr="00CE5D74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Pr="00CE5D74"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  <w:t>No</w:t>
            </w:r>
          </w:p>
          <w:p w14:paraId="464DFBEA" w14:textId="77777777" w:rsidR="009562BC" w:rsidRPr="00CE5D74" w:rsidRDefault="009562BC" w:rsidP="009562BC">
            <w:pPr>
              <w:pStyle w:val="FieldText"/>
              <w:rPr>
                <w:rFonts w:ascii="Calibri" w:hAnsi="Calibri" w:cs="Calibri"/>
                <w:iCs/>
                <w:sz w:val="12"/>
                <w:szCs w:val="12"/>
              </w:rPr>
            </w:pPr>
          </w:p>
          <w:p w14:paraId="38C626A9" w14:textId="4A166114" w:rsidR="009562BC" w:rsidRPr="00CE5D74" w:rsidRDefault="009562BC" w:rsidP="009562BC">
            <w:pPr>
              <w:pStyle w:val="FieldText"/>
              <w:rPr>
                <w:rFonts w:ascii="Calibri" w:hAnsi="Calibri" w:cs="Calibri"/>
                <w:b w:val="0"/>
                <w:iCs/>
                <w:sz w:val="16"/>
                <w:szCs w:val="16"/>
                <w:u w:val="single"/>
              </w:rPr>
            </w:pPr>
            <w:r w:rsidRPr="00CE5D74">
              <w:rPr>
                <w:rFonts w:ascii="Calibri" w:hAnsi="Calibri" w:cs="Calibri"/>
                <w:b w:val="0"/>
                <w:iCs/>
                <w:sz w:val="16"/>
                <w:szCs w:val="16"/>
              </w:rPr>
              <w:t xml:space="preserve">  *PLEASE NOTE: You </w:t>
            </w:r>
            <w:r w:rsidRPr="00CE5D74">
              <w:rPr>
                <w:rFonts w:ascii="Calibri" w:hAnsi="Calibri" w:cs="Calibri"/>
                <w:b w:val="0"/>
                <w:iCs/>
                <w:sz w:val="16"/>
                <w:szCs w:val="16"/>
                <w:u w:val="single"/>
              </w:rPr>
              <w:t>must</w:t>
            </w:r>
          </w:p>
          <w:p w14:paraId="24C5F564" w14:textId="579713A2" w:rsidR="009562BC" w:rsidRPr="00CE5D74" w:rsidRDefault="009562BC" w:rsidP="009562BC">
            <w:pPr>
              <w:pStyle w:val="FieldText"/>
              <w:rPr>
                <w:rFonts w:ascii="Calibri" w:hAnsi="Calibri" w:cs="Calibri"/>
                <w:b w:val="0"/>
                <w:iCs/>
                <w:sz w:val="16"/>
                <w:szCs w:val="16"/>
                <w:u w:val="single"/>
              </w:rPr>
            </w:pPr>
            <w:r w:rsidRPr="00CE5D74">
              <w:rPr>
                <w:rFonts w:ascii="Calibri" w:hAnsi="Calibri" w:cs="Calibri"/>
                <w:b w:val="0"/>
                <w:iCs/>
                <w:sz w:val="16"/>
                <w:szCs w:val="16"/>
              </w:rPr>
              <w:t xml:space="preserve">    </w:t>
            </w:r>
            <w:r w:rsidRPr="00CE5D74">
              <w:rPr>
                <w:rFonts w:ascii="Calibri" w:hAnsi="Calibri" w:cs="Calibri"/>
                <w:b w:val="0"/>
                <w:iCs/>
                <w:sz w:val="16"/>
                <w:szCs w:val="16"/>
                <w:u w:val="single"/>
              </w:rPr>
              <w:t xml:space="preserve">be a United States </w:t>
            </w:r>
          </w:p>
          <w:p w14:paraId="3AB1A4DB" w14:textId="59D8FFBF" w:rsidR="009562BC" w:rsidRPr="00CE5D74" w:rsidRDefault="009562BC" w:rsidP="009562BC">
            <w:pPr>
              <w:pStyle w:val="FieldText"/>
              <w:rPr>
                <w:rFonts w:ascii="Calibri" w:hAnsi="Calibri" w:cs="Calibri"/>
                <w:b w:val="0"/>
                <w:iCs/>
                <w:sz w:val="16"/>
                <w:szCs w:val="16"/>
                <w:u w:val="single"/>
              </w:rPr>
            </w:pPr>
            <w:r w:rsidRPr="00CE5D74">
              <w:rPr>
                <w:rFonts w:ascii="Calibri" w:hAnsi="Calibri" w:cs="Calibri"/>
                <w:b w:val="0"/>
                <w:iCs/>
                <w:sz w:val="16"/>
                <w:szCs w:val="16"/>
              </w:rPr>
              <w:t xml:space="preserve">    </w:t>
            </w:r>
            <w:r w:rsidRPr="00CE5D74">
              <w:rPr>
                <w:rFonts w:ascii="Calibri" w:hAnsi="Calibri" w:cs="Calibri"/>
                <w:b w:val="0"/>
                <w:iCs/>
                <w:sz w:val="16"/>
                <w:szCs w:val="16"/>
                <w:u w:val="single"/>
              </w:rPr>
              <w:t>Citizen</w:t>
            </w:r>
            <w:r w:rsidRPr="00CE5D74">
              <w:rPr>
                <w:rFonts w:ascii="Calibri" w:hAnsi="Calibri" w:cs="Calibri"/>
                <w:b w:val="0"/>
                <w:iCs/>
                <w:sz w:val="16"/>
                <w:szCs w:val="16"/>
              </w:rPr>
              <w:t xml:space="preserve"> to participate.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4B3F85" w14:textId="77777777" w:rsidR="009562BC" w:rsidRPr="008C3814" w:rsidRDefault="009562BC" w:rsidP="009562BC">
            <w:pPr>
              <w:pStyle w:val="Heading3"/>
              <w:rPr>
                <w:rFonts w:ascii="Calibri" w:hAnsi="Calibri" w:cs="Calibri"/>
                <w:b/>
                <w:bCs/>
                <w:i w:val="0"/>
                <w:sz w:val="2"/>
                <w:szCs w:val="2"/>
              </w:rPr>
            </w:pPr>
          </w:p>
          <w:p w14:paraId="27D0BB44" w14:textId="567845AD" w:rsidR="009562BC" w:rsidRDefault="00CE5D74" w:rsidP="009562BC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</w:t>
            </w:r>
            <w:r w:rsidR="009562BC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s. </w:t>
            </w:r>
            <w:r w:rsidR="009562BC" w:rsidRPr="000E3AB0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Date of Birth</w:t>
            </w:r>
          </w:p>
          <w:p w14:paraId="3B84761C" w14:textId="77777777" w:rsidR="009562BC" w:rsidRDefault="009562BC" w:rsidP="00283678">
            <w:pPr>
              <w:pStyle w:val="Heading3"/>
              <w:rPr>
                <w:rFonts w:ascii="Calibri" w:hAnsi="Calibri" w:cs="Calibri"/>
                <w:i w:val="0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 w:val="0"/>
                <w:iCs/>
                <w:sz w:val="20"/>
                <w:szCs w:val="20"/>
              </w:rPr>
              <w:t xml:space="preserve">      </w:t>
            </w:r>
            <w:r w:rsidRPr="0031714A">
              <w:rPr>
                <w:rFonts w:ascii="Calibri" w:hAnsi="Calibri" w:cs="Calibri"/>
                <w:iCs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xx</w:t>
            </w:r>
            <w:r w:rsidRPr="0031714A">
              <w:rPr>
                <w:rFonts w:ascii="Calibri" w:hAnsi="Calibri" w:cs="Calibri"/>
                <w:iCs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xx</w:t>
            </w:r>
            <w:r w:rsidRPr="0031714A">
              <w:rPr>
                <w:rFonts w:ascii="Calibri" w:hAnsi="Calibri" w:cs="Calibri"/>
                <w:iCs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xxxx</w:t>
            </w:r>
            <w:r w:rsidRPr="0031714A">
              <w:rPr>
                <w:rFonts w:ascii="Calibri" w:hAnsi="Calibri" w:cs="Calibri"/>
                <w:iCs/>
                <w:sz w:val="20"/>
                <w:szCs w:val="20"/>
              </w:rPr>
              <w:t>)</w:t>
            </w:r>
          </w:p>
          <w:p w14:paraId="09BA9488" w14:textId="77777777" w:rsidR="00283678" w:rsidRPr="00283678" w:rsidRDefault="00283678" w:rsidP="00283678">
            <w:pPr>
              <w:rPr>
                <w:sz w:val="14"/>
                <w:szCs w:val="18"/>
              </w:rPr>
            </w:pPr>
          </w:p>
          <w:p w14:paraId="17CF8FED" w14:textId="0DA61100" w:rsidR="00283678" w:rsidRPr="00283678" w:rsidRDefault="00283678" w:rsidP="00283678">
            <w:r w:rsidRPr="00283678">
              <w:rPr>
                <w:rFonts w:cstheme="minorHAnsi"/>
                <w:sz w:val="22"/>
                <w:szCs w:val="22"/>
              </w:rPr>
              <w:t xml:space="preserve">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-1413457400"/>
                <w:placeholder>
                  <w:docPart w:val="13DBB18DCF574F77BCD495B64B42F1BB"/>
                </w:placeholder>
                <w:showingPlcHdr/>
              </w:sdtPr>
              <w:sdtContent>
                <w:r w:rsidR="00067A3D">
                  <w:rPr>
                    <w:rStyle w:val="PlaceholderText"/>
                    <w:shd w:val="clear" w:color="auto" w:fill="F2F2F2" w:themeFill="background1" w:themeFillShade="F2"/>
                  </w:rPr>
                  <w:t>E</w:t>
                </w:r>
                <w:r w:rsidRPr="00283678">
                  <w:rPr>
                    <w:rStyle w:val="PlaceholderText"/>
                    <w:shd w:val="clear" w:color="auto" w:fill="F2F2F2" w:themeFill="background1" w:themeFillShade="F2"/>
                  </w:rPr>
                  <w:t>nter text.</w:t>
                </w:r>
              </w:sdtContent>
            </w:sdt>
          </w:p>
        </w:tc>
        <w:tc>
          <w:tcPr>
            <w:tcW w:w="76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C4FCCF" w14:textId="72F42DFC" w:rsidR="009562BC" w:rsidRDefault="009562BC" w:rsidP="009562BC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 w:val="0"/>
                <w:sz w:val="22"/>
                <w:szCs w:val="22"/>
              </w:rPr>
              <w:t xml:space="preserve"> </w:t>
            </w:r>
            <w:r w:rsidR="00AD1E41">
              <w:rPr>
                <w:rFonts w:ascii="Calibri" w:hAnsi="Calibri" w:cs="Calibri"/>
                <w:b/>
                <w:i w:val="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i w:val="0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. </w:t>
            </w:r>
            <w:r w:rsidRPr="000E3AB0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Are you 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a</w:t>
            </w:r>
          </w:p>
          <w:p w14:paraId="30892644" w14:textId="4BE5EA0F" w:rsidR="009562BC" w:rsidRPr="00503008" w:rsidRDefault="009562BC" w:rsidP="009562BC">
            <w:pPr>
              <w:pStyle w:val="Heading3"/>
              <w:rPr>
                <w:rFonts w:ascii="Calibri" w:hAnsi="Calibri" w:cs="Calibri"/>
                <w:b/>
                <w:bCs/>
                <w:i w:val="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  </w:t>
            </w:r>
            <w:r w:rsidR="000F1083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Veteran?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br/>
            </w:r>
          </w:p>
          <w:p w14:paraId="4C43E235" w14:textId="77777777" w:rsidR="009562BC" w:rsidRDefault="009562BC" w:rsidP="009562BC">
            <w:pPr>
              <w:pStyle w:val="CompanyName"/>
              <w:jc w:val="left"/>
              <w:rPr>
                <w:rFonts w:ascii="Calibri" w:hAnsi="Calibri" w:cs="Calibri"/>
                <w:color w:val="auto"/>
                <w:sz w:val="22"/>
                <w:szCs w:val="32"/>
              </w:rPr>
            </w:pPr>
            <w:r w:rsidRPr="000E3AB0">
              <w:rPr>
                <w:rFonts w:ascii="Calibri" w:hAnsi="Calibri" w:cs="Calibri"/>
                <w:bCs/>
                <w:sz w:val="22"/>
                <w:szCs w:val="32"/>
              </w:rPr>
              <w:t xml:space="preserve">     </w:t>
            </w:r>
            <w:sdt>
              <w:sdtPr>
                <w:rPr>
                  <w:rFonts w:ascii="Calibri" w:hAnsi="Calibri" w:cs="Calibri"/>
                  <w:color w:val="auto"/>
                  <w:sz w:val="22"/>
                  <w:szCs w:val="32"/>
                </w:rPr>
                <w:id w:val="145567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auto"/>
                    <w:sz w:val="22"/>
                    <w:szCs w:val="32"/>
                  </w:rPr>
                  <w:t>☐</w:t>
                </w:r>
              </w:sdtContent>
            </w:sdt>
            <w:r w:rsidRPr="00EB7B84">
              <w:rPr>
                <w:rFonts w:ascii="Calibri" w:hAnsi="Calibri" w:cs="Calibri"/>
                <w:color w:val="auto"/>
                <w:sz w:val="22"/>
                <w:szCs w:val="32"/>
              </w:rPr>
              <w:t xml:space="preserve"> </w:t>
            </w:r>
            <w:r w:rsidRPr="00EB7B84">
              <w:rPr>
                <w:rFonts w:ascii="Calibri" w:hAnsi="Calibri" w:cs="Calibri"/>
                <w:b w:val="0"/>
                <w:bCs/>
                <w:color w:val="auto"/>
                <w:sz w:val="22"/>
                <w:szCs w:val="32"/>
              </w:rPr>
              <w:t>Yes</w:t>
            </w:r>
            <w:r w:rsidRPr="00EB7B84">
              <w:rPr>
                <w:rFonts w:ascii="Calibri" w:hAnsi="Calibri" w:cs="Calibri"/>
                <w:color w:val="auto"/>
                <w:sz w:val="22"/>
                <w:szCs w:val="32"/>
              </w:rPr>
              <w:t xml:space="preserve">   </w:t>
            </w:r>
          </w:p>
          <w:p w14:paraId="188DBE05" w14:textId="7E5B9A54" w:rsidR="009562BC" w:rsidRPr="00451B64" w:rsidRDefault="009562BC" w:rsidP="009562BC">
            <w:pPr>
              <w:pStyle w:val="CompanyName"/>
              <w:jc w:val="left"/>
              <w:rPr>
                <w:rFonts w:ascii="Calibri" w:hAnsi="Calibri" w:cs="Calibri"/>
                <w:sz w:val="6"/>
                <w:szCs w:val="6"/>
              </w:rPr>
            </w:pPr>
            <w:r>
              <w:rPr>
                <w:rFonts w:ascii="Calibri" w:hAnsi="Calibri" w:cs="Calibri"/>
                <w:color w:val="auto"/>
                <w:sz w:val="22"/>
                <w:szCs w:val="32"/>
              </w:rPr>
              <w:t xml:space="preserve">     </w:t>
            </w:r>
            <w:sdt>
              <w:sdtPr>
                <w:rPr>
                  <w:rFonts w:ascii="Calibri" w:hAnsi="Calibri" w:cs="Calibri"/>
                  <w:color w:val="auto"/>
                  <w:sz w:val="22"/>
                  <w:szCs w:val="32"/>
                </w:rPr>
                <w:id w:val="-58545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auto"/>
                    <w:sz w:val="22"/>
                    <w:szCs w:val="32"/>
                  </w:rPr>
                  <w:t>☐</w:t>
                </w:r>
              </w:sdtContent>
            </w:sdt>
            <w:r w:rsidRPr="00EB7B84">
              <w:rPr>
                <w:rFonts w:ascii="Calibri" w:hAnsi="Calibri" w:cs="Calibri"/>
                <w:color w:val="auto"/>
                <w:sz w:val="22"/>
                <w:szCs w:val="32"/>
              </w:rPr>
              <w:t xml:space="preserve"> </w:t>
            </w:r>
            <w:r w:rsidRPr="00EB7B84">
              <w:rPr>
                <w:rFonts w:ascii="Calibri" w:hAnsi="Calibri" w:cs="Calibri"/>
                <w:b w:val="0"/>
                <w:bCs/>
                <w:color w:val="auto"/>
                <w:sz w:val="22"/>
                <w:szCs w:val="32"/>
              </w:rPr>
              <w:t>No</w:t>
            </w:r>
          </w:p>
          <w:p w14:paraId="13A597F2" w14:textId="673FDB5E" w:rsidR="009562BC" w:rsidRPr="00A75CF0" w:rsidRDefault="009562BC" w:rsidP="009562BC">
            <w:pPr>
              <w:pStyle w:val="FieldText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2141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20468" w14:textId="70D4EB9F" w:rsidR="009562BC" w:rsidRPr="004B5957" w:rsidRDefault="00CE5D74" w:rsidP="009562BC">
            <w:pPr>
              <w:pStyle w:val="Heading3"/>
              <w:rPr>
                <w:rFonts w:ascii="Calibri" w:hAnsi="Calibri" w:cs="Calibri"/>
                <w:i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</w:t>
            </w:r>
            <w:r w:rsidR="009562BC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u.  </w:t>
            </w:r>
            <w:r w:rsidR="009562BC" w:rsidRPr="000E3AB0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Race/Ethnicity</w:t>
            </w:r>
            <w:r w:rsidR="009562BC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:</w:t>
            </w:r>
            <w:r w:rsidR="009562BC">
              <w:rPr>
                <w:rFonts w:ascii="Calibri" w:hAnsi="Calibri" w:cs="Calibri"/>
                <w:i w:val="0"/>
                <w:sz w:val="22"/>
                <w:szCs w:val="22"/>
              </w:rPr>
              <w:t xml:space="preserve"> (check all that apply)</w:t>
            </w:r>
          </w:p>
          <w:p w14:paraId="05EFCAD3" w14:textId="77777777" w:rsidR="009562BC" w:rsidRPr="00AD1E41" w:rsidRDefault="009562BC" w:rsidP="009562BC">
            <w:pPr>
              <w:rPr>
                <w:sz w:val="10"/>
                <w:szCs w:val="14"/>
              </w:rPr>
            </w:pPr>
          </w:p>
          <w:p w14:paraId="5B44A73D" w14:textId="77777777" w:rsidR="009562BC" w:rsidRDefault="009562BC" w:rsidP="009562BC">
            <w:pPr>
              <w:rPr>
                <w:rFonts w:ascii="Calibri" w:hAnsi="Calibri" w:cs="Calibri"/>
                <w:sz w:val="22"/>
                <w:szCs w:val="32"/>
              </w:rPr>
            </w:pPr>
            <w:r>
              <w:rPr>
                <w:rFonts w:ascii="Calibri" w:hAnsi="Calibri" w:cs="Calibri"/>
                <w:sz w:val="22"/>
                <w:szCs w:val="32"/>
              </w:rPr>
              <w:t xml:space="preserve"> </w:t>
            </w:r>
            <w:r w:rsidRPr="00251398">
              <w:rPr>
                <w:rFonts w:ascii="Calibri" w:hAnsi="Calibri" w:cs="Calibri"/>
                <w:sz w:val="22"/>
                <w:szCs w:val="32"/>
              </w:rPr>
              <w:t xml:space="preserve"> </w:t>
            </w:r>
            <w:sdt>
              <w:sdtPr>
                <w:rPr>
                  <w:rFonts w:ascii="Calibri" w:hAnsi="Calibri" w:cs="Calibri"/>
                  <w:b/>
                  <w:bCs/>
                  <w:sz w:val="22"/>
                  <w:szCs w:val="32"/>
                </w:rPr>
                <w:id w:val="208355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23ADD">
                  <w:rPr>
                    <w:rFonts w:ascii="MS Gothic" w:eastAsia="MS Gothic" w:hAnsi="MS Gothic" w:cs="Calibri" w:hint="eastAsia"/>
                    <w:b/>
                    <w:bCs/>
                    <w:sz w:val="22"/>
                    <w:szCs w:val="32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2"/>
                <w:szCs w:val="32"/>
              </w:rPr>
              <w:t xml:space="preserve"> American Indian / Alaskan Native</w:t>
            </w:r>
          </w:p>
          <w:p w14:paraId="73D0BDE7" w14:textId="05C57382" w:rsidR="009562BC" w:rsidRPr="00251398" w:rsidRDefault="009562BC" w:rsidP="009562BC">
            <w:pPr>
              <w:rPr>
                <w:rFonts w:ascii="Calibri" w:hAnsi="Calibri" w:cs="Calibri"/>
                <w:sz w:val="22"/>
                <w:szCs w:val="32"/>
              </w:rPr>
            </w:pPr>
            <w:r>
              <w:rPr>
                <w:rFonts w:ascii="Calibri" w:hAnsi="Calibri" w:cs="Calibri"/>
                <w:sz w:val="22"/>
                <w:szCs w:val="32"/>
              </w:rPr>
              <w:t xml:space="preserve">  </w:t>
            </w:r>
            <w:sdt>
              <w:sdtPr>
                <w:rPr>
                  <w:rFonts w:ascii="Calibri" w:hAnsi="Calibri" w:cs="Calibri"/>
                  <w:b/>
                  <w:bCs/>
                  <w:sz w:val="22"/>
                  <w:szCs w:val="32"/>
                </w:rPr>
                <w:id w:val="32856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bCs/>
                    <w:sz w:val="22"/>
                    <w:szCs w:val="32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2"/>
                <w:szCs w:val="32"/>
              </w:rPr>
              <w:t xml:space="preserve"> Asian </w:t>
            </w:r>
          </w:p>
          <w:p w14:paraId="2A123297" w14:textId="40D27396" w:rsidR="009562BC" w:rsidRDefault="009562BC" w:rsidP="009562BC">
            <w:pPr>
              <w:rPr>
                <w:rFonts w:ascii="Calibri" w:hAnsi="Calibri" w:cs="Calibri"/>
                <w:sz w:val="22"/>
                <w:szCs w:val="32"/>
              </w:rPr>
            </w:pPr>
            <w:r>
              <w:rPr>
                <w:rFonts w:ascii="Calibri" w:hAnsi="Calibri" w:cs="Calibri"/>
                <w:sz w:val="22"/>
                <w:szCs w:val="32"/>
              </w:rPr>
              <w:t xml:space="preserve">  </w:t>
            </w:r>
            <w:sdt>
              <w:sdtPr>
                <w:rPr>
                  <w:rFonts w:ascii="Calibri" w:hAnsi="Calibri" w:cs="Calibri"/>
                  <w:b/>
                  <w:bCs/>
                  <w:sz w:val="22"/>
                  <w:szCs w:val="32"/>
                </w:rPr>
                <w:id w:val="-878085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bCs/>
                    <w:sz w:val="22"/>
                    <w:szCs w:val="32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2"/>
                <w:szCs w:val="32"/>
              </w:rPr>
              <w:t xml:space="preserve"> Black / African American</w:t>
            </w:r>
          </w:p>
          <w:p w14:paraId="172BA572" w14:textId="572DA8B6" w:rsidR="009562BC" w:rsidRPr="00251398" w:rsidRDefault="009562BC" w:rsidP="009562B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139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b/>
                  <w:bCs/>
                  <w:sz w:val="22"/>
                  <w:szCs w:val="22"/>
                </w:rPr>
                <w:id w:val="-1530871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2"/>
                <w:szCs w:val="22"/>
              </w:rPr>
              <w:t xml:space="preserve"> Hispanic / Latino (any race)</w:t>
            </w:r>
          </w:p>
          <w:p w14:paraId="0076D10C" w14:textId="77777777" w:rsidR="009562BC" w:rsidRPr="00251398" w:rsidRDefault="009562BC" w:rsidP="009562BC">
            <w:pPr>
              <w:rPr>
                <w:rFonts w:ascii="Calibri" w:hAnsi="Calibri" w:cs="Calibri"/>
                <w:sz w:val="22"/>
                <w:szCs w:val="32"/>
              </w:rPr>
            </w:pPr>
            <w:r>
              <w:rPr>
                <w:rFonts w:ascii="Calibri" w:hAnsi="Calibri" w:cs="Calibri"/>
                <w:sz w:val="22"/>
                <w:szCs w:val="32"/>
              </w:rPr>
              <w:t xml:space="preserve">  </w:t>
            </w:r>
            <w:sdt>
              <w:sdtPr>
                <w:rPr>
                  <w:rFonts w:ascii="Calibri" w:hAnsi="Calibri" w:cs="Calibri"/>
                  <w:b/>
                  <w:bCs/>
                  <w:sz w:val="22"/>
                  <w:szCs w:val="32"/>
                </w:rPr>
                <w:id w:val="-384021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23ADD">
                  <w:rPr>
                    <w:rFonts w:ascii="MS Gothic" w:eastAsia="MS Gothic" w:hAnsi="MS Gothic" w:cs="Calibri" w:hint="eastAsia"/>
                    <w:b/>
                    <w:bCs/>
                    <w:sz w:val="22"/>
                    <w:szCs w:val="32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2"/>
                <w:szCs w:val="32"/>
              </w:rPr>
              <w:t xml:space="preserve"> Native Hawaiian / Other Pacific Islander </w:t>
            </w:r>
          </w:p>
          <w:p w14:paraId="693E6989" w14:textId="595CF7F8" w:rsidR="009562BC" w:rsidRDefault="009562BC" w:rsidP="009562BC">
            <w:pPr>
              <w:rPr>
                <w:rFonts w:ascii="Calibri" w:hAnsi="Calibri" w:cs="Calibri"/>
                <w:sz w:val="22"/>
                <w:szCs w:val="32"/>
              </w:rPr>
            </w:pPr>
            <w:r>
              <w:rPr>
                <w:rFonts w:ascii="Calibri" w:hAnsi="Calibri" w:cs="Calibri"/>
                <w:sz w:val="22"/>
                <w:szCs w:val="32"/>
              </w:rPr>
              <w:t xml:space="preserve">  </w:t>
            </w:r>
            <w:sdt>
              <w:sdtPr>
                <w:rPr>
                  <w:rFonts w:ascii="Calibri" w:hAnsi="Calibri" w:cs="Calibri"/>
                  <w:b/>
                  <w:bCs/>
                  <w:sz w:val="22"/>
                  <w:szCs w:val="32"/>
                </w:rPr>
                <w:id w:val="1761560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bCs/>
                    <w:sz w:val="22"/>
                    <w:szCs w:val="32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2"/>
                <w:szCs w:val="32"/>
              </w:rPr>
              <w:t xml:space="preserve"> White </w:t>
            </w:r>
          </w:p>
          <w:p w14:paraId="39D26FA4" w14:textId="7A834614" w:rsidR="009562BC" w:rsidRDefault="009562BC" w:rsidP="009562BC">
            <w:pPr>
              <w:rPr>
                <w:rFonts w:ascii="Calibri" w:hAnsi="Calibri" w:cs="Calibri"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 </w:t>
            </w:r>
            <w:sdt>
              <w:sdtPr>
                <w:rPr>
                  <w:rFonts w:ascii="Calibri" w:hAnsi="Calibri" w:cs="Calibri"/>
                  <w:b/>
                  <w:bCs/>
                  <w:sz w:val="22"/>
                  <w:szCs w:val="32"/>
                </w:rPr>
                <w:id w:val="-110303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bCs/>
                    <w:sz w:val="22"/>
                    <w:szCs w:val="32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2"/>
                <w:szCs w:val="32"/>
              </w:rPr>
              <w:t xml:space="preserve"> Two or More Races</w:t>
            </w:r>
          </w:p>
          <w:p w14:paraId="26D666A1" w14:textId="112C47CF" w:rsidR="009562BC" w:rsidRPr="00F22E41" w:rsidRDefault="009562BC" w:rsidP="009562B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32"/>
              </w:rPr>
              <w:t xml:space="preserve">  </w:t>
            </w:r>
            <w:sdt>
              <w:sdtPr>
                <w:rPr>
                  <w:rFonts w:ascii="Calibri" w:hAnsi="Calibri" w:cs="Calibri"/>
                  <w:b/>
                  <w:bCs/>
                  <w:sz w:val="22"/>
                  <w:szCs w:val="22"/>
                </w:rPr>
                <w:id w:val="104264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2"/>
                <w:szCs w:val="22"/>
              </w:rPr>
              <w:t xml:space="preserve"> Other</w:t>
            </w:r>
            <w:r w:rsidR="00F22E41">
              <w:rPr>
                <w:rFonts w:ascii="Calibri" w:hAnsi="Calibri" w:cs="Calibri"/>
                <w:sz w:val="22"/>
                <w:szCs w:val="22"/>
              </w:rPr>
              <w:t>:</w:t>
            </w:r>
            <w:r w:rsidRPr="002F402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555436005"/>
                <w:placeholder>
                  <w:docPart w:val="F57E13D2D8594C81BCC86EC509D21055"/>
                </w:placeholder>
                <w:showingPlcHdr/>
                <w:text/>
              </w:sdtPr>
              <w:sdtContent>
                <w:r w:rsidRPr="002F402E">
                  <w:rPr>
                    <w:rStyle w:val="PlaceholderText"/>
                    <w:bdr w:val="single" w:sz="4" w:space="0" w:color="auto"/>
                  </w:rPr>
                  <w:t xml:space="preserve">Click here </w:t>
                </w:r>
                <w:r w:rsidR="00067A3D">
                  <w:rPr>
                    <w:rStyle w:val="PlaceholderText"/>
                    <w:bdr w:val="single" w:sz="4" w:space="0" w:color="auto"/>
                  </w:rPr>
                  <w:t>for “Other”</w:t>
                </w:r>
                <w:r w:rsidRPr="002F402E">
                  <w:rPr>
                    <w:rStyle w:val="PlaceholderText"/>
                    <w:bdr w:val="single" w:sz="4" w:space="0" w:color="auto"/>
                  </w:rPr>
                  <w:t>.</w:t>
                </w:r>
              </w:sdtContent>
            </w:sdt>
          </w:p>
        </w:tc>
      </w:tr>
      <w:tr w:rsidR="005219AC" w:rsidRPr="00BE212F" w14:paraId="71773DDD" w14:textId="77777777" w:rsidTr="00F22E41">
        <w:trPr>
          <w:cantSplit/>
          <w:trHeight w:val="2429"/>
        </w:trPr>
        <w:tc>
          <w:tcPr>
            <w:tcW w:w="133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6ED15C" w14:textId="77777777" w:rsidR="005219AC" w:rsidRDefault="005219AC" w:rsidP="005219AC">
            <w:pPr>
              <w:pStyle w:val="FieldText"/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 v. Have you previously </w:t>
            </w:r>
          </w:p>
          <w:p w14:paraId="181E2380" w14:textId="5C6CE2B6" w:rsidR="005219AC" w:rsidRDefault="005219AC" w:rsidP="005219AC">
            <w:pPr>
              <w:pStyle w:val="FieldText"/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    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>applied to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>BHLRP,</w:t>
            </w:r>
          </w:p>
          <w:p w14:paraId="01CCE5A0" w14:textId="77777777" w:rsidR="005219AC" w:rsidRDefault="005219AC" w:rsidP="005219AC">
            <w:pPr>
              <w:pStyle w:val="FieldText"/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    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>previousl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y 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known as </w:t>
            </w:r>
          </w:p>
          <w:p w14:paraId="7EDB8C00" w14:textId="413543C6" w:rsidR="005219AC" w:rsidRDefault="005219AC" w:rsidP="005219AC">
            <w:pPr>
              <w:pStyle w:val="FieldText"/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    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>the MI Kids Now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>Loan</w:t>
            </w:r>
          </w:p>
          <w:p w14:paraId="500A8CB3" w14:textId="563B2D16" w:rsidR="005219AC" w:rsidRPr="00CE5D74" w:rsidRDefault="005219AC" w:rsidP="005219AC">
            <w:pPr>
              <w:pStyle w:val="FieldText"/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    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>Repaymen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t 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Program? </w:t>
            </w:r>
          </w:p>
          <w:p w14:paraId="3FC4A0B2" w14:textId="77777777" w:rsidR="005219AC" w:rsidRPr="00CE5D74" w:rsidRDefault="005219AC" w:rsidP="005219AC">
            <w:pPr>
              <w:pStyle w:val="FieldText"/>
              <w:rPr>
                <w:rFonts w:ascii="Calibri" w:hAnsi="Calibri" w:cs="Calibri"/>
                <w:b w:val="0"/>
                <w:bCs/>
                <w:iCs/>
                <w:sz w:val="10"/>
                <w:szCs w:val="10"/>
              </w:rPr>
            </w:pPr>
          </w:p>
          <w:p w14:paraId="6279E289" w14:textId="01553365" w:rsidR="005219AC" w:rsidRPr="00A612EC" w:rsidRDefault="005219AC" w:rsidP="005219AC">
            <w:pPr>
              <w:rPr>
                <w:rFonts w:ascii="Calibri" w:hAnsi="Calibri" w:cs="Calibri"/>
              </w:rPr>
            </w:pPr>
            <w:r w:rsidRPr="00CE5D74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E5D74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 </w:t>
            </w:r>
            <w:r w:rsidRPr="00CE5D74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E5D74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b/>
                  <w:bCs/>
                  <w:iCs/>
                  <w:sz w:val="22"/>
                  <w:szCs w:val="22"/>
                </w:rPr>
                <w:id w:val="102074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2180">
                  <w:rPr>
                    <w:rFonts w:ascii="MS Gothic" w:eastAsia="MS Gothic" w:hAnsi="MS Gothic" w:cs="Calibri" w:hint="eastAsia"/>
                    <w:b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Pr="00CE5D74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Pr="00CE5D74">
              <w:rPr>
                <w:rFonts w:ascii="Calibri" w:hAnsi="Calibri" w:cs="Calibri"/>
                <w:bCs/>
                <w:iCs/>
                <w:sz w:val="22"/>
                <w:szCs w:val="22"/>
              </w:rPr>
              <w:t>Yes</w:t>
            </w:r>
            <w:r w:rsidRPr="00CE5D74">
              <w:rPr>
                <w:rFonts w:ascii="Calibri" w:hAnsi="Calibri" w:cs="Calibri"/>
                <w:iCs/>
                <w:sz w:val="22"/>
                <w:szCs w:val="22"/>
              </w:rPr>
              <w:t xml:space="preserve">        </w:t>
            </w:r>
            <w:sdt>
              <w:sdtPr>
                <w:rPr>
                  <w:rFonts w:ascii="Calibri" w:hAnsi="Calibri" w:cs="Calibri"/>
                  <w:b/>
                  <w:bCs/>
                  <w:iCs/>
                  <w:sz w:val="22"/>
                  <w:szCs w:val="22"/>
                </w:rPr>
                <w:id w:val="189577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5D74">
                  <w:rPr>
                    <w:rFonts w:ascii="MS Gothic" w:eastAsia="MS Gothic" w:hAnsi="MS Gothic" w:cs="Calibri" w:hint="eastAsia"/>
                    <w:b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Pr="00CE5D74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 </w:t>
            </w:r>
            <w:r w:rsidRPr="00CE5D74">
              <w:rPr>
                <w:rFonts w:ascii="Calibri" w:hAnsi="Calibri" w:cs="Calibri"/>
                <w:bCs/>
                <w:iCs/>
                <w:sz w:val="22"/>
                <w:szCs w:val="22"/>
              </w:rPr>
              <w:t>No</w:t>
            </w:r>
          </w:p>
        </w:tc>
        <w:tc>
          <w:tcPr>
            <w:tcW w:w="2501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7866C" w14:textId="77777777" w:rsidR="00F22E41" w:rsidRDefault="005219AC" w:rsidP="00BE212F">
            <w:pPr>
              <w:pStyle w:val="FieldText"/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 w. Are you currently </w:t>
            </w:r>
            <w:r w:rsidR="00F22E41"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>(or were you previously)</w:t>
            </w:r>
          </w:p>
          <w:p w14:paraId="141BB711" w14:textId="254B8CCC" w:rsidR="005219AC" w:rsidRDefault="00F22E41" w:rsidP="00BE212F">
            <w:pPr>
              <w:pStyle w:val="FieldText"/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       </w:t>
            </w:r>
            <w:r w:rsidR="005219AC"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>enrolled</w:t>
            </w:r>
            <w:r w:rsidR="00BE212F"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in </w:t>
            </w:r>
            <w:r w:rsidR="00BE212F"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a </w:t>
            </w:r>
            <w:r w:rsidR="005219AC"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student </w:t>
            </w:r>
            <w:r w:rsidR="005219AC"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>loan</w:t>
            </w:r>
            <w:r w:rsidR="00BE212F"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219AC"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  <w:t>repayment program?</w:t>
            </w:r>
          </w:p>
          <w:p w14:paraId="4C261EC1" w14:textId="450DD113" w:rsidR="005219AC" w:rsidRPr="005219AC" w:rsidRDefault="005219AC" w:rsidP="005219AC">
            <w:pPr>
              <w:pStyle w:val="FieldText"/>
              <w:rPr>
                <w:rFonts w:ascii="Calibri" w:hAnsi="Calibri" w:cs="Calibri"/>
                <w:i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bCs/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753472" behindDoc="1" locked="0" layoutInCell="1" allowOverlap="1" wp14:anchorId="3445A2F5" wp14:editId="0C9F3FD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92075</wp:posOffset>
                      </wp:positionV>
                      <wp:extent cx="3017520" cy="320040"/>
                      <wp:effectExtent l="0" t="0" r="11430" b="22860"/>
                      <wp:wrapNone/>
                      <wp:docPr id="709670572" name="Rectangle 709670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7520" cy="320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2AEF4B" id="Rectangle 709670572" o:spid="_x0000_s1026" style="position:absolute;margin-left:6pt;margin-top:7.25pt;width:237.6pt;height:25.2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" fillcolor="#f2f2f2 [3052]" strokecolor="black [3213]"/>
                  </w:pict>
                </mc:Fallback>
              </mc:AlternateContent>
            </w:r>
          </w:p>
          <w:p w14:paraId="0307E69D" w14:textId="2AB51BA0" w:rsidR="005219AC" w:rsidRPr="00F22E41" w:rsidRDefault="005219AC" w:rsidP="005219AC">
            <w:pPr>
              <w:rPr>
                <w:rFonts w:cstheme="minorHAnsi"/>
                <w:bCs/>
                <w:sz w:val="22"/>
                <w:szCs w:val="22"/>
              </w:rPr>
            </w:pPr>
            <w:r w:rsidRPr="0052140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</w:t>
            </w:r>
            <w:r w:rsidRPr="00521401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53284651"/>
                <w:placeholder>
                  <w:docPart w:val="1E53E1E74A8B4F72A0F2880717BB931B"/>
                </w:placeholder>
                <w:showingPlcHdr/>
                <w:dropDownList>
                  <w:listItem w:value="Choose an item."/>
                  <w:listItem w:displayText="BH Loan Repayment Program (BHLRP)" w:value="BH Loan Repayment Program (BHLRP)"/>
                  <w:listItem w:displayText="MI State Loan Repayment Program (MSLRP)" w:value="MI State Loan Repayment Program (MSLRP)"/>
                  <w:listItem w:displayText="MI Opioid Treatment Access Program (MIOTA)" w:value="MI Opioid Treatment Access Program (MIOTA)"/>
                  <w:listItem w:displayText="National Health Service Corps (NHSC) Program" w:value="National Health Service Corps (NHSC) Program"/>
                  <w:listItem w:displayText="MI Kids Now Loan Repayment Program (MKN LRP)" w:value="MI Kids Now Loan Repayment Program (MKN LRP)"/>
                  <w:listItem w:displayText="Yes, but program not listed here. (ENTER BELOW)" w:value="Yes, but program not listed here. (ENTER BELOW)"/>
                  <w:listItem w:displayText="No, I am not currently enrolled." w:value="No, I am not currently enrolled."/>
                </w:dropDownList>
              </w:sdtPr>
              <w:sdtContent>
                <w:r w:rsidR="00042180" w:rsidRPr="00F22E41">
                  <w:rPr>
                    <w:rStyle w:val="PlaceholderText"/>
                    <w:bCs/>
                  </w:rPr>
                  <w:t>Select an item.</w:t>
                </w:r>
              </w:sdtContent>
            </w:sdt>
          </w:p>
          <w:p w14:paraId="2626AF71" w14:textId="77777777" w:rsidR="005219AC" w:rsidRDefault="005219AC" w:rsidP="005219AC">
            <w:pPr>
              <w:rPr>
                <w:rFonts w:ascii="Calibri" w:hAnsi="Calibri" w:cs="Calibri"/>
                <w:bCs/>
              </w:rPr>
            </w:pPr>
          </w:p>
          <w:p w14:paraId="718016D2" w14:textId="77777777" w:rsidR="005219AC" w:rsidRPr="00F22E41" w:rsidRDefault="005219AC" w:rsidP="005219AC">
            <w:pPr>
              <w:rPr>
                <w:rFonts w:ascii="Calibri" w:hAnsi="Calibri" w:cs="Calibri"/>
                <w:bCs/>
                <w:sz w:val="6"/>
                <w:szCs w:val="10"/>
              </w:rPr>
            </w:pPr>
          </w:p>
          <w:p w14:paraId="49356847" w14:textId="6634E100" w:rsidR="00F22E41" w:rsidRDefault="00F22E41" w:rsidP="005219AC">
            <w:pPr>
              <w:rPr>
                <w:rFonts w:ascii="Calibri" w:hAnsi="Calibri" w:cs="Calibri"/>
                <w:bCs/>
                <w:sz w:val="17"/>
                <w:szCs w:val="17"/>
              </w:rPr>
            </w:pPr>
            <w:r>
              <w:rPr>
                <w:rFonts w:ascii="Calibri" w:hAnsi="Calibri" w:cs="Calibri"/>
                <w:bCs/>
                <w:sz w:val="17"/>
                <w:szCs w:val="17"/>
              </w:rPr>
              <w:t xml:space="preserve">  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771935864"/>
                <w:placeholder>
                  <w:docPart w:val="9F7720FBD73A4E7BB3533E92E3045B2A"/>
                </w:placeholder>
                <w:showingPlcHdr/>
                <w:text/>
              </w:sdtPr>
              <w:sdtContent>
                <w:r>
                  <w:rPr>
                    <w:rStyle w:val="PlaceholderText"/>
                    <w:bdr w:val="single" w:sz="4" w:space="0" w:color="auto"/>
                  </w:rPr>
                  <w:t xml:space="preserve"> E</w:t>
                </w:r>
                <w:r w:rsidRPr="00521401">
                  <w:rPr>
                    <w:rStyle w:val="PlaceholderText"/>
                    <w:bdr w:val="single" w:sz="4" w:space="0" w:color="auto"/>
                  </w:rPr>
                  <w:t xml:space="preserve">nter </w:t>
                </w:r>
                <w:r>
                  <w:rPr>
                    <w:rStyle w:val="PlaceholderText"/>
                    <w:bdr w:val="single" w:sz="4" w:space="0" w:color="auto"/>
                  </w:rPr>
                  <w:t xml:space="preserve">program name </w:t>
                </w:r>
                <w:r w:rsidRPr="00521401">
                  <w:rPr>
                    <w:rStyle w:val="PlaceholderText"/>
                    <w:bdr w:val="single" w:sz="4" w:space="0" w:color="auto"/>
                  </w:rPr>
                  <w:t>here</w:t>
                </w:r>
                <w:r>
                  <w:rPr>
                    <w:rStyle w:val="PlaceholderText"/>
                    <w:bdr w:val="single" w:sz="4" w:space="0" w:color="auto"/>
                  </w:rPr>
                  <w:t>, if not shown above</w:t>
                </w:r>
                <w:r w:rsidRPr="00521401">
                  <w:rPr>
                    <w:rStyle w:val="PlaceholderText"/>
                    <w:bdr w:val="single" w:sz="4" w:space="0" w:color="auto"/>
                  </w:rPr>
                  <w:t>.</w:t>
                </w:r>
              </w:sdtContent>
            </w:sdt>
          </w:p>
          <w:p w14:paraId="71BE14D4" w14:textId="77777777" w:rsidR="00F22E41" w:rsidRDefault="00F22E41" w:rsidP="005219AC">
            <w:pPr>
              <w:rPr>
                <w:rFonts w:ascii="Calibri" w:hAnsi="Calibri" w:cs="Calibri"/>
                <w:bCs/>
                <w:sz w:val="17"/>
                <w:szCs w:val="17"/>
              </w:rPr>
            </w:pPr>
          </w:p>
          <w:p w14:paraId="2166E788" w14:textId="21B63234" w:rsidR="00F22E41" w:rsidRPr="00F22E41" w:rsidRDefault="005219AC" w:rsidP="005219AC">
            <w:pPr>
              <w:rPr>
                <w:rFonts w:ascii="Calibri" w:hAnsi="Calibri" w:cs="Calibri"/>
                <w:bCs/>
                <w:sz w:val="17"/>
                <w:szCs w:val="17"/>
              </w:rPr>
            </w:pPr>
            <w:r w:rsidRPr="00BE212F">
              <w:rPr>
                <w:rFonts w:ascii="Calibri" w:hAnsi="Calibri" w:cs="Calibri"/>
                <w:bCs/>
                <w:sz w:val="17"/>
                <w:szCs w:val="17"/>
              </w:rPr>
              <w:t xml:space="preserve">  *</w:t>
            </w:r>
            <w:r w:rsidRPr="00F22E41">
              <w:rPr>
                <w:rFonts w:ascii="Calibri" w:hAnsi="Calibri" w:cs="Calibri"/>
                <w:b/>
                <w:sz w:val="17"/>
                <w:szCs w:val="17"/>
              </w:rPr>
              <w:t>NOTE</w:t>
            </w:r>
            <w:r w:rsidRPr="00BE212F">
              <w:rPr>
                <w:rFonts w:ascii="Calibri" w:hAnsi="Calibri" w:cs="Calibri"/>
                <w:bCs/>
                <w:sz w:val="17"/>
                <w:szCs w:val="17"/>
              </w:rPr>
              <w:t xml:space="preserve">: </w:t>
            </w:r>
            <w:r w:rsidR="00BE212F" w:rsidRPr="00BE212F">
              <w:rPr>
                <w:rFonts w:ascii="Calibri" w:hAnsi="Calibri" w:cs="Calibri"/>
                <w:bCs/>
                <w:sz w:val="17"/>
                <w:szCs w:val="17"/>
                <w:u w:val="single"/>
              </w:rPr>
              <w:t>Excludes</w:t>
            </w:r>
            <w:r w:rsidRPr="00BE212F">
              <w:rPr>
                <w:rFonts w:ascii="Calibri" w:hAnsi="Calibri" w:cs="Calibri"/>
                <w:bCs/>
                <w:sz w:val="17"/>
                <w:szCs w:val="17"/>
              </w:rPr>
              <w:t xml:space="preserve"> the Public Service Loan Forgiveness Program (PSLF)</w:t>
            </w:r>
            <w:r w:rsidR="00BE212F" w:rsidRPr="00BE212F">
              <w:rPr>
                <w:rFonts w:ascii="Calibri" w:hAnsi="Calibri" w:cs="Calibri"/>
                <w:bCs/>
                <w:sz w:val="17"/>
                <w:szCs w:val="17"/>
              </w:rPr>
              <w:t>.</w:t>
            </w:r>
          </w:p>
        </w:tc>
        <w:tc>
          <w:tcPr>
            <w:tcW w:w="116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240200" w14:textId="20728CFC" w:rsidR="005219AC" w:rsidRDefault="005219AC" w:rsidP="005219AC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x. </w:t>
            </w:r>
            <w:r w:rsidRPr="00CE5D74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If 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“y</w:t>
            </w:r>
            <w:r w:rsidRPr="00CE5D74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es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”</w:t>
            </w:r>
            <w:r w:rsidRPr="00CE5D74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to previous</w:t>
            </w:r>
            <w:r w:rsidR="00F22E41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,</w:t>
            </w:r>
          </w:p>
          <w:p w14:paraId="756DAE83" w14:textId="5EFFB219" w:rsidR="005219AC" w:rsidRDefault="005219AC" w:rsidP="005219A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5D7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</w:t>
            </w:r>
            <w:r w:rsidR="00F22E4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</w:t>
            </w:r>
            <w:r w:rsidRPr="00CE5D7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lease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indicate your </w:t>
            </w:r>
          </w:p>
          <w:p w14:paraId="0BCCD074" w14:textId="7ECB0652" w:rsidR="005219AC" w:rsidRDefault="005219AC" w:rsidP="005219AC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 w:rsidRPr="00A612EC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    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C</w:t>
            </w:r>
            <w:r w:rsidRPr="00A612EC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ontract 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E</w:t>
            </w:r>
            <w:r w:rsidRPr="00A612EC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nd 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D</w:t>
            </w:r>
            <w:r w:rsidRPr="00A612EC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ate</w:t>
            </w:r>
            <w:r w:rsidR="00F22E41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:</w:t>
            </w:r>
            <w:r w:rsidRPr="00A612EC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</w:p>
          <w:p w14:paraId="4B65A52B" w14:textId="77777777" w:rsidR="005219AC" w:rsidRPr="00521401" w:rsidRDefault="005219AC" w:rsidP="005219AC">
            <w:pPr>
              <w:rPr>
                <w:sz w:val="6"/>
                <w:szCs w:val="10"/>
              </w:rPr>
            </w:pPr>
          </w:p>
          <w:p w14:paraId="75D94E1C" w14:textId="5F2ADD45" w:rsidR="004332F2" w:rsidRPr="004332F2" w:rsidRDefault="004332F2" w:rsidP="005219AC">
            <w:pPr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A612EC">
              <w:rPr>
                <w:rFonts w:ascii="Calibri" w:hAnsi="Calibri" w:cs="Calibri"/>
                <w:b/>
                <w:bCs/>
              </w:rPr>
              <w:t xml:space="preserve">        </w:t>
            </w:r>
            <w:sdt>
              <w:sdtPr>
                <w:rPr>
                  <w:rFonts w:ascii="Calibri" w:hAnsi="Calibri" w:cs="Calibri"/>
                  <w:b/>
                  <w:bCs/>
                  <w:iCs/>
                  <w:sz w:val="22"/>
                  <w:szCs w:val="22"/>
                </w:rPr>
                <w:id w:val="149607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12EC">
                  <w:rPr>
                    <w:rFonts w:ascii="MS Gothic" w:eastAsia="MS Gothic" w:hAnsi="MS Gothic" w:cs="Calibri" w:hint="eastAsia"/>
                    <w:b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Pr="00CE5D74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10</w:t>
            </w:r>
            <w:r w:rsidRPr="00521401">
              <w:rPr>
                <w:rFonts w:ascii="Calibri" w:hAnsi="Calibri" w:cs="Calibri"/>
                <w:iCs/>
                <w:sz w:val="22"/>
                <w:szCs w:val="22"/>
              </w:rPr>
              <w:t>/3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1</w:t>
            </w:r>
            <w:r w:rsidRPr="00521401">
              <w:rPr>
                <w:rFonts w:ascii="Calibri" w:hAnsi="Calibri" w:cs="Calibri"/>
                <w:iCs/>
                <w:sz w:val="22"/>
                <w:szCs w:val="22"/>
              </w:rPr>
              <w:t>/202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4</w:t>
            </w:r>
          </w:p>
          <w:p w14:paraId="157E30D9" w14:textId="143CA6D7" w:rsidR="005219AC" w:rsidRDefault="005219AC" w:rsidP="005219AC">
            <w:pPr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A612EC">
              <w:rPr>
                <w:rFonts w:ascii="Calibri" w:hAnsi="Calibri" w:cs="Calibri"/>
                <w:b/>
                <w:bCs/>
              </w:rPr>
              <w:t xml:space="preserve">        </w:t>
            </w:r>
            <w:sdt>
              <w:sdtPr>
                <w:rPr>
                  <w:rFonts w:ascii="Calibri" w:hAnsi="Calibri" w:cs="Calibri"/>
                  <w:b/>
                  <w:bCs/>
                  <w:iCs/>
                  <w:sz w:val="22"/>
                  <w:szCs w:val="22"/>
                </w:rPr>
                <w:id w:val="10562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12EC">
                  <w:rPr>
                    <w:rFonts w:ascii="MS Gothic" w:eastAsia="MS Gothic" w:hAnsi="MS Gothic" w:cs="Calibri" w:hint="eastAsia"/>
                    <w:b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Pr="00CE5D74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 </w:t>
            </w:r>
            <w:r w:rsidRPr="00521401">
              <w:rPr>
                <w:rFonts w:ascii="Calibri" w:hAnsi="Calibri" w:cs="Calibri"/>
                <w:iCs/>
                <w:sz w:val="22"/>
                <w:szCs w:val="22"/>
              </w:rPr>
              <w:t>04/30/2025</w:t>
            </w:r>
          </w:p>
          <w:p w14:paraId="2524C096" w14:textId="77777777" w:rsidR="005219AC" w:rsidRDefault="005219AC" w:rsidP="005219AC">
            <w:pP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</w:rPr>
              <w:t xml:space="preserve">        </w:t>
            </w:r>
            <w:sdt>
              <w:sdtPr>
                <w:rPr>
                  <w:rFonts w:ascii="Calibri" w:hAnsi="Calibri" w:cs="Calibri"/>
                  <w:b/>
                  <w:bCs/>
                  <w:iCs/>
                  <w:sz w:val="22"/>
                  <w:szCs w:val="22"/>
                </w:rPr>
                <w:id w:val="-190043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5D74">
                  <w:rPr>
                    <w:rFonts w:ascii="MS Gothic" w:eastAsia="MS Gothic" w:hAnsi="MS Gothic" w:cs="Calibri" w:hint="eastAsia"/>
                    <w:b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Pr="00CE5D74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 </w:t>
            </w:r>
            <w:r w:rsidRPr="00521401">
              <w:rPr>
                <w:rFonts w:ascii="Calibri" w:hAnsi="Calibri" w:cs="Calibri"/>
                <w:iCs/>
                <w:sz w:val="22"/>
                <w:szCs w:val="22"/>
              </w:rPr>
              <w:t>09/30/2025</w:t>
            </w:r>
          </w:p>
          <w:p w14:paraId="186EE5EC" w14:textId="0DFD0679" w:rsidR="005219AC" w:rsidRPr="00A612EC" w:rsidRDefault="005219AC" w:rsidP="005219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Cs/>
              </w:rPr>
              <w:t xml:space="preserve">        </w:t>
            </w:r>
            <w:sdt>
              <w:sdtPr>
                <w:rPr>
                  <w:rFonts w:ascii="Calibri" w:hAnsi="Calibri" w:cs="Calibri"/>
                  <w:b/>
                  <w:bCs/>
                  <w:iCs/>
                  <w:sz w:val="22"/>
                  <w:szCs w:val="22"/>
                </w:rPr>
                <w:id w:val="-6665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5D74">
                  <w:rPr>
                    <w:rFonts w:ascii="MS Gothic" w:eastAsia="MS Gothic" w:hAnsi="MS Gothic" w:cs="Calibri" w:hint="eastAsia"/>
                    <w:b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Pr="00CE5D74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1167364650"/>
                <w:placeholder>
                  <w:docPart w:val="EDD546E8BC204C0BBD78C403AD7586DC"/>
                </w:placeholder>
                <w:showingPlcHdr/>
                <w:text/>
              </w:sdtPr>
              <w:sdtContent>
                <w:r w:rsidRPr="00521401">
                  <w:rPr>
                    <w:rStyle w:val="PlaceholderText"/>
                    <w:bdr w:val="single" w:sz="4" w:space="0" w:color="auto"/>
                  </w:rPr>
                  <w:t>Enter date here.</w:t>
                </w:r>
              </w:sdtContent>
            </w:sdt>
          </w:p>
        </w:tc>
      </w:tr>
    </w:tbl>
    <w:p w14:paraId="24A67C4C" w14:textId="77777777" w:rsidR="006D1F42" w:rsidRDefault="006D1F42" w:rsidP="000F1083"/>
    <w:p w14:paraId="7E8EB74B" w14:textId="77777777" w:rsidR="00520661" w:rsidRPr="00BE212F" w:rsidRDefault="00520661" w:rsidP="000F1083">
      <w:pPr>
        <w:rPr>
          <w:sz w:val="6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900"/>
        <w:gridCol w:w="1709"/>
        <w:gridCol w:w="1351"/>
        <w:gridCol w:w="360"/>
        <w:gridCol w:w="3325"/>
      </w:tblGrid>
      <w:tr w:rsidR="00A667A3" w14:paraId="2700A8C8" w14:textId="77777777" w:rsidTr="006B7FF3">
        <w:trPr>
          <w:trHeight w:val="467"/>
        </w:trPr>
        <w:tc>
          <w:tcPr>
            <w:tcW w:w="2425" w:type="dxa"/>
            <w:shd w:val="clear" w:color="auto" w:fill="E4EBF4"/>
            <w:vAlign w:val="center"/>
          </w:tcPr>
          <w:p w14:paraId="2F8E6E0D" w14:textId="5D99104C" w:rsidR="00A667A3" w:rsidRPr="00A667A3" w:rsidRDefault="00A667A3" w:rsidP="00A667A3">
            <w:pPr>
              <w:pStyle w:val="FieldText"/>
              <w:jc w:val="center"/>
              <w:rPr>
                <w:b w:val="0"/>
                <w:bCs/>
              </w:rPr>
            </w:pPr>
            <w:r w:rsidRPr="00A667A3">
              <w:rPr>
                <w:rFonts w:ascii="Arial Nova" w:hAnsi="Arial Nova"/>
                <w:sz w:val="27"/>
                <w:szCs w:val="27"/>
              </w:rPr>
              <w:t xml:space="preserve">PAGE 2 OF </w:t>
            </w:r>
            <w:r w:rsidR="00CB69AA">
              <w:rPr>
                <w:rFonts w:ascii="Arial Nova" w:hAnsi="Arial Nova"/>
                <w:sz w:val="27"/>
                <w:szCs w:val="27"/>
              </w:rPr>
              <w:t>3</w:t>
            </w:r>
          </w:p>
        </w:tc>
        <w:tc>
          <w:tcPr>
            <w:tcW w:w="7645" w:type="dxa"/>
            <w:gridSpan w:val="5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B918FF" w14:textId="77777777" w:rsidR="00A667A3" w:rsidRDefault="00A667A3" w:rsidP="00A667A3"/>
        </w:tc>
      </w:tr>
      <w:tr w:rsidR="00A667A3" w14:paraId="599C8233" w14:textId="77777777" w:rsidTr="00CB69AA">
        <w:trPr>
          <w:trHeight w:val="413"/>
        </w:trPr>
        <w:tc>
          <w:tcPr>
            <w:tcW w:w="10070" w:type="dxa"/>
            <w:gridSpan w:val="6"/>
            <w:shd w:val="clear" w:color="auto" w:fill="595959"/>
            <w:vAlign w:val="center"/>
          </w:tcPr>
          <w:p w14:paraId="35D57955" w14:textId="7761B841" w:rsidR="00A667A3" w:rsidRPr="00A667A3" w:rsidRDefault="00A667A3" w:rsidP="00A667A3">
            <w:pPr>
              <w:rPr>
                <w:b/>
              </w:rPr>
            </w:pPr>
            <w:r>
              <w:rPr>
                <w:rFonts w:cstheme="minorHAnsi"/>
                <w:b/>
                <w:color w:val="FFFFFF" w:themeColor="background1"/>
                <w:sz w:val="24"/>
              </w:rPr>
              <w:t xml:space="preserve">2. </w:t>
            </w:r>
            <w:r w:rsidR="00C14299">
              <w:rPr>
                <w:rFonts w:cstheme="minorHAnsi"/>
                <w:b/>
                <w:color w:val="FFFFFF" w:themeColor="background1"/>
                <w:sz w:val="24"/>
              </w:rPr>
              <w:t>Profession</w:t>
            </w:r>
            <w:r>
              <w:rPr>
                <w:rFonts w:cstheme="minorHAnsi"/>
                <w:b/>
                <w:color w:val="FFFFFF" w:themeColor="background1"/>
                <w:sz w:val="24"/>
              </w:rPr>
              <w:t xml:space="preserve"> &amp; </w:t>
            </w:r>
            <w:r w:rsidR="00C14299">
              <w:rPr>
                <w:rFonts w:cstheme="minorHAnsi"/>
                <w:b/>
                <w:color w:val="FFFFFF" w:themeColor="background1"/>
                <w:sz w:val="24"/>
              </w:rPr>
              <w:t>Education</w:t>
            </w:r>
            <w:r>
              <w:rPr>
                <w:rFonts w:cstheme="minorHAnsi"/>
                <w:b/>
                <w:color w:val="FFFFFF" w:themeColor="background1"/>
                <w:sz w:val="24"/>
              </w:rPr>
              <w:t xml:space="preserve"> Information</w:t>
            </w:r>
          </w:p>
        </w:tc>
      </w:tr>
      <w:tr w:rsidR="00A667A3" w14:paraId="0E393D3C" w14:textId="77777777" w:rsidTr="00574183">
        <w:trPr>
          <w:trHeight w:val="1619"/>
        </w:trPr>
        <w:tc>
          <w:tcPr>
            <w:tcW w:w="5034" w:type="dxa"/>
            <w:gridSpan w:val="3"/>
            <w:vAlign w:val="center"/>
          </w:tcPr>
          <w:p w14:paraId="422C8C16" w14:textId="32AD193D" w:rsidR="00A667A3" w:rsidRPr="00FB6AE9" w:rsidRDefault="00FB6AE9" w:rsidP="00FB6AE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B6AE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667A3" w:rsidRPr="00FB6AE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Current Professional DESIGNATION</w:t>
            </w:r>
            <w:r w:rsidRPr="00FB6AE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  <w:p w14:paraId="2472805A" w14:textId="77777777" w:rsidR="00FB6AE9" w:rsidRPr="00A37B53" w:rsidRDefault="00FB6AE9" w:rsidP="00FB6AE9">
            <w:pPr>
              <w:rPr>
                <w:sz w:val="6"/>
                <w:szCs w:val="10"/>
              </w:rPr>
            </w:pPr>
          </w:p>
          <w:p w14:paraId="69CE14F9" w14:textId="3E3BCF34" w:rsidR="00A667A3" w:rsidRPr="00574183" w:rsidRDefault="00A667A3" w:rsidP="00C14299">
            <w:pPr>
              <w:rPr>
                <w:rFonts w:ascii="Calibri" w:hAnsi="Calibri" w:cs="Calibri"/>
                <w:color w:val="000000"/>
                <w:sz w:val="17"/>
                <w:szCs w:val="17"/>
              </w:rPr>
            </w:pPr>
            <w:r w:rsidRPr="00C142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</w:t>
            </w:r>
            <w:r w:rsidR="00FB6AE9" w:rsidRPr="00C142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FB6AE9" w:rsidRPr="00574183">
              <w:rPr>
                <w:rFonts w:ascii="Calibri" w:hAnsi="Calibri" w:cs="Calibri"/>
                <w:color w:val="000000"/>
                <w:sz w:val="17"/>
                <w:szCs w:val="17"/>
              </w:rPr>
              <w:t>*</w:t>
            </w:r>
            <w:r w:rsidRPr="00574183">
              <w:rPr>
                <w:rFonts w:ascii="Calibri" w:hAnsi="Calibri" w:cs="Calibri"/>
                <w:color w:val="000000"/>
                <w:sz w:val="17"/>
                <w:szCs w:val="17"/>
              </w:rPr>
              <w:t>This indicates any professional licensure or</w:t>
            </w:r>
            <w:r w:rsidRPr="00574183">
              <w:rPr>
                <w:rFonts w:ascii="Calibri" w:hAnsi="Calibri" w:cs="Calibri"/>
                <w:color w:val="000000"/>
                <w:sz w:val="17"/>
                <w:szCs w:val="17"/>
              </w:rPr>
              <w:br/>
              <w:t xml:space="preserve">   </w:t>
            </w:r>
            <w:r w:rsidR="00FB6AE9" w:rsidRPr="00574183">
              <w:rPr>
                <w:rFonts w:ascii="Calibri" w:hAnsi="Calibri" w:cs="Calibri"/>
                <w:color w:val="000000"/>
                <w:sz w:val="17"/>
                <w:szCs w:val="17"/>
              </w:rPr>
              <w:t xml:space="preserve">   </w:t>
            </w:r>
            <w:r w:rsidRPr="00574183">
              <w:rPr>
                <w:rFonts w:ascii="Calibri" w:hAnsi="Calibri" w:cs="Calibri"/>
                <w:color w:val="000000"/>
                <w:sz w:val="17"/>
                <w:szCs w:val="17"/>
              </w:rPr>
              <w:t>educational certification you may hold. </w:t>
            </w:r>
          </w:p>
          <w:p w14:paraId="76EE7C6E" w14:textId="77777777" w:rsidR="00C14299" w:rsidRPr="00A37B53" w:rsidRDefault="00C14299" w:rsidP="00C14299">
            <w:pPr>
              <w:rPr>
                <w:rFonts w:ascii="Calibri" w:hAnsi="Calibri" w:cs="Calibri"/>
                <w:color w:val="000000"/>
                <w:sz w:val="4"/>
                <w:szCs w:val="4"/>
              </w:rPr>
            </w:pPr>
          </w:p>
          <w:p w14:paraId="22077F62" w14:textId="25A01267" w:rsidR="00A667A3" w:rsidRPr="003B0775" w:rsidRDefault="00A667A3" w:rsidP="00A667A3">
            <w:pPr>
              <w:pStyle w:val="FieldText"/>
              <w:rPr>
                <w:rFonts w:ascii="Calibri" w:hAnsi="Calibri" w:cs="Calibri"/>
                <w:bCs/>
                <w:sz w:val="2"/>
                <w:szCs w:val="2"/>
              </w:rPr>
            </w:pPr>
          </w:p>
          <w:p w14:paraId="14AE8DCC" w14:textId="08EEAD1F" w:rsidR="00A667A3" w:rsidRPr="007E62C1" w:rsidRDefault="00C14299" w:rsidP="00A667A3">
            <w:pPr>
              <w:pStyle w:val="FieldText"/>
              <w:rPr>
                <w:rFonts w:ascii="Calibri" w:hAnsi="Calibri" w:cs="Calibri"/>
                <w:bCs/>
                <w:sz w:val="8"/>
                <w:szCs w:val="8"/>
              </w:rPr>
            </w:pPr>
            <w:r>
              <w:rPr>
                <w:rFonts w:ascii="Calibri" w:hAnsi="Calibri" w:cs="Calibri"/>
                <w:bCs/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742208" behindDoc="1" locked="0" layoutInCell="1" allowOverlap="1" wp14:anchorId="5C85BEE0" wp14:editId="3773C9E0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43180</wp:posOffset>
                      </wp:positionV>
                      <wp:extent cx="1920240" cy="274320"/>
                      <wp:effectExtent l="0" t="0" r="22860" b="11430"/>
                      <wp:wrapNone/>
                      <wp:docPr id="1225553438" name="Rectangle 12255534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02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61D749" id="Rectangle 1225553438" o:spid="_x0000_s1026" style="position:absolute;margin-left:14.7pt;margin-top:3.4pt;width:151.2pt;height:21.6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" fillcolor="#f2f2f2 [3052]" strokecolor="black [3213]"/>
                  </w:pict>
                </mc:Fallback>
              </mc:AlternateContent>
            </w:r>
          </w:p>
          <w:p w14:paraId="0782919F" w14:textId="043BD610" w:rsidR="00A667A3" w:rsidRPr="003B0775" w:rsidRDefault="00A667A3" w:rsidP="00A667A3">
            <w:pPr>
              <w:pStyle w:val="FieldText"/>
              <w:rPr>
                <w:rFonts w:ascii="Calibri" w:hAnsi="Calibri" w:cs="Calibri"/>
                <w:bCs/>
                <w:sz w:val="4"/>
                <w:szCs w:val="4"/>
              </w:rPr>
            </w:pPr>
          </w:p>
          <w:p w14:paraId="3752AAB2" w14:textId="6AA5CDAF" w:rsidR="00A667A3" w:rsidRDefault="00A667A3" w:rsidP="00C14299">
            <w:pPr>
              <w:pStyle w:val="FieldText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  <w:r w:rsidR="00C14299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  </w:t>
            </w:r>
            <w:sdt>
              <w:sdtPr>
                <w:rPr>
                  <w:rFonts w:ascii="Calibri" w:hAnsi="Calibri" w:cs="Calibri"/>
                  <w:b w:val="0"/>
                  <w:sz w:val="22"/>
                  <w:szCs w:val="22"/>
                </w:rPr>
                <w:id w:val="1908797475"/>
                <w:placeholder>
                  <w:docPart w:val="0BB6BEABE8584720B9C1C0D70019369D"/>
                </w:placeholder>
                <w:showingPlcHdr/>
                <w:dropDownList>
                  <w:listItem w:value="Choose an item."/>
                  <w:listItem w:displayText="BCBA / BCABA" w:value="BCBA / BCABA"/>
                  <w:listItem w:displayText="BSW" w:value="BSW"/>
                  <w:listItem w:displayText="LBSW" w:value="LBSW"/>
                  <w:listItem w:displayText="LMSW" w:value="LMSW"/>
                  <w:listItem w:displayText="LLMSW" w:value="LLMSW"/>
                  <w:listItem w:displayText="LPC" w:value="LPC"/>
                  <w:listItem w:displayText="LLPC" w:value="LLPC"/>
                  <w:listItem w:displayText="LMFT" w:value="LMFT"/>
                  <w:listItem w:displayText="LLMFT" w:value="LLMFT"/>
                  <w:listItem w:displayText="Michigan Teaching Certificate" w:value="Michigan Teaching Certificate"/>
                  <w:listItem w:displayText="School Counselor (SCL)" w:value="School Counselor (SCL)"/>
                  <w:listItem w:displayText="School Psychologist" w:value="School Psychologist"/>
                  <w:listItem w:displayText="LP (Licensed Psychologist)" w:value="LP (Licensed Psychologist)"/>
                  <w:listItem w:displayText="PA (Physician Assistant)" w:value="PA (Physician Assistant)"/>
                  <w:listItem w:displayText="NP (Nurse Practitioner)" w:value="NP (Nurse Practitioner)"/>
                  <w:listItem w:displayText="MD / DO (Psychiatry)" w:value="MD / DO (Psychiatry)"/>
                  <w:listItem w:displayText="RN or BSN" w:value="RN or BSN"/>
                  <w:listItem w:displayText="None of the Above" w:value="None of the Above"/>
                </w:dropDownList>
              </w:sdtPr>
              <w:sdtContent>
                <w:r w:rsidR="00067A3D">
                  <w:rPr>
                    <w:rStyle w:val="PlaceholderText"/>
                    <w:b w:val="0"/>
                    <w:bCs/>
                  </w:rPr>
                  <w:t xml:space="preserve">Select </w:t>
                </w:r>
                <w:r w:rsidRPr="007E62C1">
                  <w:rPr>
                    <w:rStyle w:val="PlaceholderText"/>
                    <w:b w:val="0"/>
                    <w:bCs/>
                  </w:rPr>
                  <w:t>an item.</w:t>
                </w:r>
              </w:sdtContent>
            </w:sdt>
          </w:p>
          <w:p w14:paraId="663E903A" w14:textId="5E8F0EA7" w:rsidR="00556686" w:rsidRPr="00556686" w:rsidRDefault="00556686" w:rsidP="00C14299">
            <w:pPr>
              <w:pStyle w:val="FieldText"/>
              <w:rPr>
                <w:rFonts w:ascii="Calibri" w:hAnsi="Calibri" w:cs="Calibri"/>
                <w:b w:val="0"/>
                <w:sz w:val="18"/>
                <w:szCs w:val="18"/>
              </w:rPr>
            </w:pPr>
          </w:p>
        </w:tc>
        <w:tc>
          <w:tcPr>
            <w:tcW w:w="5036" w:type="dxa"/>
            <w:gridSpan w:val="3"/>
            <w:vAlign w:val="center"/>
          </w:tcPr>
          <w:p w14:paraId="0F9859AB" w14:textId="7B94A56D" w:rsidR="00C14299" w:rsidRDefault="00C14299" w:rsidP="0034387F">
            <w:pPr>
              <w:pStyle w:val="FieldText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. Patient Demographics </w:t>
            </w:r>
          </w:p>
          <w:p w14:paraId="5E9F8806" w14:textId="79D2CA7A" w:rsidR="00C14299" w:rsidRPr="00A37B53" w:rsidRDefault="00C14299" w:rsidP="0034387F">
            <w:pPr>
              <w:pStyle w:val="FieldText"/>
              <w:rPr>
                <w:rFonts w:ascii="Calibri" w:hAnsi="Calibri" w:cs="Calibri"/>
                <w:b w:val="0"/>
                <w:iCs/>
                <w:sz w:val="6"/>
                <w:szCs w:val="6"/>
              </w:rPr>
            </w:pPr>
            <w:r w:rsidRPr="00A13386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  </w:t>
            </w:r>
          </w:p>
          <w:p w14:paraId="0719F3ED" w14:textId="1D15874B" w:rsidR="00C14299" w:rsidRPr="00574183" w:rsidRDefault="00C14299" w:rsidP="0034387F">
            <w:pPr>
              <w:pStyle w:val="FieldText"/>
              <w:rPr>
                <w:rFonts w:ascii="Calibri" w:hAnsi="Calibri" w:cs="Calibri"/>
                <w:b w:val="0"/>
                <w:iCs/>
                <w:sz w:val="17"/>
                <w:szCs w:val="17"/>
              </w:rPr>
            </w:pPr>
            <w:r w:rsidRPr="00C14299">
              <w:rPr>
                <w:rFonts w:ascii="Calibri" w:hAnsi="Calibri" w:cs="Calibri"/>
                <w:b w:val="0"/>
                <w:iCs/>
                <w:sz w:val="18"/>
                <w:szCs w:val="18"/>
              </w:rPr>
              <w:t xml:space="preserve">     </w:t>
            </w:r>
            <w:r w:rsidRPr="00574183">
              <w:rPr>
                <w:rFonts w:ascii="Calibri" w:hAnsi="Calibri" w:cs="Calibri"/>
                <w:b w:val="0"/>
                <w:iCs/>
                <w:sz w:val="17"/>
                <w:szCs w:val="17"/>
              </w:rPr>
              <w:t>*Select the patient group to which you provide</w:t>
            </w:r>
          </w:p>
          <w:p w14:paraId="48BA5B7C" w14:textId="5DF3FBCC" w:rsidR="00C14299" w:rsidRPr="00574183" w:rsidRDefault="00C14299" w:rsidP="0034387F">
            <w:pPr>
              <w:pStyle w:val="FieldText"/>
              <w:rPr>
                <w:rFonts w:ascii="Calibri" w:hAnsi="Calibri" w:cs="Calibri"/>
                <w:b w:val="0"/>
                <w:iCs/>
                <w:sz w:val="17"/>
                <w:szCs w:val="17"/>
              </w:rPr>
            </w:pPr>
            <w:r w:rsidRPr="00574183">
              <w:rPr>
                <w:rFonts w:ascii="Calibri" w:hAnsi="Calibri" w:cs="Calibri"/>
                <w:b w:val="0"/>
                <w:iCs/>
                <w:sz w:val="17"/>
                <w:szCs w:val="17"/>
              </w:rPr>
              <w:t xml:space="preserve">       behavioral services.</w:t>
            </w:r>
          </w:p>
          <w:p w14:paraId="00A58B09" w14:textId="77777777" w:rsidR="00C14299" w:rsidRPr="00A37B53" w:rsidRDefault="00C14299" w:rsidP="0034387F">
            <w:pPr>
              <w:pStyle w:val="FieldText"/>
              <w:rPr>
                <w:rFonts w:ascii="Calibri" w:hAnsi="Calibri" w:cs="Calibri"/>
                <w:b w:val="0"/>
                <w:iCs/>
                <w:sz w:val="6"/>
                <w:szCs w:val="6"/>
              </w:rPr>
            </w:pPr>
          </w:p>
          <w:p w14:paraId="3054860E" w14:textId="77777777" w:rsidR="00C14299" w:rsidRPr="00A84559" w:rsidRDefault="00C14299" w:rsidP="0034387F">
            <w:pPr>
              <w:pStyle w:val="FieldText"/>
              <w:rPr>
                <w:rFonts w:ascii="Calibri" w:hAnsi="Calibri" w:cs="Calibri"/>
                <w:b w:val="0"/>
                <w:iCs/>
                <w:sz w:val="12"/>
                <w:szCs w:val="12"/>
              </w:rPr>
            </w:pPr>
            <w:r>
              <w:rPr>
                <w:rFonts w:ascii="Calibri" w:hAnsi="Calibri" w:cs="Calibri"/>
                <w:bCs/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744256" behindDoc="1" locked="0" layoutInCell="1" allowOverlap="1" wp14:anchorId="7874112F" wp14:editId="50DA890B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37465</wp:posOffset>
                      </wp:positionV>
                      <wp:extent cx="1828800" cy="274320"/>
                      <wp:effectExtent l="0" t="0" r="19050" b="11430"/>
                      <wp:wrapNone/>
                      <wp:docPr id="12905702" name="Rectangle 12905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FE26A1" id="Rectangle 12905702" o:spid="_x0000_s1026" style="position:absolute;margin-left:15.2pt;margin-top:2.95pt;width:2in;height:21.6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" fillcolor="#f2f2f2 [3052]" strokecolor="black [3213]"/>
                  </w:pict>
                </mc:Fallback>
              </mc:AlternateContent>
            </w:r>
            <w:r>
              <w:rPr>
                <w:rFonts w:ascii="Calibri" w:hAnsi="Calibri" w:cs="Calibri"/>
                <w:b w:val="0"/>
                <w:iCs/>
                <w:sz w:val="22"/>
                <w:szCs w:val="22"/>
              </w:rPr>
              <w:t xml:space="preserve">     </w:t>
            </w:r>
          </w:p>
          <w:p w14:paraId="6D6A2767" w14:textId="7925AFBB" w:rsidR="00A667A3" w:rsidRDefault="00C14299" w:rsidP="0034387F">
            <w:pPr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       </w:t>
            </w:r>
            <w:sdt>
              <w:sdtPr>
                <w:rPr>
                  <w:rFonts w:ascii="Calibri" w:hAnsi="Calibri" w:cs="Calibri"/>
                  <w:bCs/>
                  <w:iCs/>
                  <w:sz w:val="22"/>
                  <w:szCs w:val="22"/>
                </w:rPr>
                <w:id w:val="554132003"/>
                <w:placeholder>
                  <w:docPart w:val="DB43C9B9790646678F396C394F3E01E4"/>
                </w:placeholder>
                <w:showingPlcHdr/>
                <w:dropDownList>
                  <w:listItem w:value="Choose an item."/>
                  <w:listItem w:displayText="Children (0-18 years of age)" w:value="Children (0-18 years of age)"/>
                  <w:listItem w:displayText="Adults (18+ years of age)" w:value="Adults (18+ years of age)"/>
                  <w:listItem w:displayText="Children AND Adults" w:value="Children AND Adults"/>
                </w:dropDownList>
              </w:sdtPr>
              <w:sdtContent>
                <w:r w:rsidR="00067A3D">
                  <w:rPr>
                    <w:rStyle w:val="PlaceholderText"/>
                  </w:rPr>
                  <w:t xml:space="preserve">Select </w:t>
                </w:r>
                <w:r w:rsidRPr="00C473EB">
                  <w:rPr>
                    <w:rStyle w:val="PlaceholderText"/>
                  </w:rPr>
                  <w:t>an item.</w:t>
                </w:r>
              </w:sdtContent>
            </w:sdt>
          </w:p>
          <w:p w14:paraId="0E8E900F" w14:textId="3C8D58A1" w:rsidR="00556686" w:rsidRPr="00556686" w:rsidRDefault="00556686" w:rsidP="0034387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14299" w14:paraId="7152CF08" w14:textId="77777777" w:rsidTr="00574183">
        <w:trPr>
          <w:trHeight w:val="2699"/>
        </w:trPr>
        <w:tc>
          <w:tcPr>
            <w:tcW w:w="10070" w:type="dxa"/>
            <w:gridSpan w:val="6"/>
            <w:vAlign w:val="center"/>
          </w:tcPr>
          <w:p w14:paraId="5343AE0C" w14:textId="0D5B53A2" w:rsidR="00C14299" w:rsidRDefault="00431AFE" w:rsidP="00C1429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  <w:r w:rsidR="00C14299" w:rsidRPr="00FB6AE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Current JOB TITLE</w:t>
            </w:r>
            <w:r w:rsidR="00C1429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  <w:p w14:paraId="4E9BF7DD" w14:textId="77777777" w:rsidR="00C14299" w:rsidRPr="00A37B53" w:rsidRDefault="00C14299" w:rsidP="00C14299">
            <w:pPr>
              <w:rPr>
                <w:rFonts w:ascii="Calibri" w:hAnsi="Calibri" w:cs="Calibri"/>
                <w:b/>
                <w:bCs/>
                <w:color w:val="000000"/>
                <w:sz w:val="8"/>
                <w:szCs w:val="8"/>
              </w:rPr>
            </w:pPr>
          </w:p>
          <w:p w14:paraId="024E4635" w14:textId="0DF2B9B8" w:rsidR="00574183" w:rsidRPr="00574183" w:rsidRDefault="00C14299" w:rsidP="00C142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AE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  <w:r w:rsidRPr="00C1429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="005741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741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*</w:t>
            </w:r>
            <w:r w:rsidRPr="005741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This is different </w:t>
            </w:r>
            <w:r w:rsidR="00431AFE" w:rsidRPr="00574183">
              <w:rPr>
                <w:rFonts w:ascii="Calibri" w:hAnsi="Calibri" w:cs="Calibri"/>
                <w:color w:val="000000"/>
                <w:sz w:val="18"/>
                <w:szCs w:val="18"/>
              </w:rPr>
              <w:t>from</w:t>
            </w:r>
            <w:r w:rsidRPr="005741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your professional designation, and can be found on the job posting for your current position; </w:t>
            </w:r>
          </w:p>
          <w:p w14:paraId="258EC4E6" w14:textId="3F41A798" w:rsidR="00574183" w:rsidRPr="00574183" w:rsidRDefault="00574183" w:rsidP="00C142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741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</w:t>
            </w:r>
            <w:r w:rsidR="00C14299" w:rsidRPr="00574183">
              <w:rPr>
                <w:rFonts w:ascii="Calibri" w:hAnsi="Calibri" w:cs="Calibri"/>
                <w:color w:val="000000"/>
                <w:sz w:val="18"/>
                <w:szCs w:val="18"/>
              </w:rPr>
              <w:t>in your</w:t>
            </w:r>
            <w:r w:rsidRPr="005741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C14299" w:rsidRPr="005741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employee / human resources portal through </w:t>
            </w:r>
            <w:r w:rsidRPr="00574183">
              <w:rPr>
                <w:rFonts w:ascii="Calibri" w:hAnsi="Calibri" w:cs="Calibri"/>
                <w:color w:val="000000"/>
                <w:sz w:val="18"/>
                <w:szCs w:val="18"/>
              </w:rPr>
              <w:t>y</w:t>
            </w:r>
            <w:r w:rsidR="00C14299" w:rsidRPr="005741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our agency; in your email signature; etc. </w:t>
            </w:r>
          </w:p>
          <w:p w14:paraId="0F1342F5" w14:textId="54C749F5" w:rsidR="00431AFE" w:rsidRPr="00574183" w:rsidRDefault="00574183" w:rsidP="00FB6A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741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</w:t>
            </w:r>
            <w:r w:rsidR="00C14299" w:rsidRPr="005741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Please </w:t>
            </w:r>
            <w:r w:rsidRPr="00574183">
              <w:rPr>
                <w:rFonts w:ascii="Calibri" w:hAnsi="Calibri" w:cs="Calibri"/>
                <w:color w:val="000000"/>
                <w:sz w:val="18"/>
                <w:szCs w:val="18"/>
              </w:rPr>
              <w:t>also i</w:t>
            </w:r>
            <w:r w:rsidR="00C14299" w:rsidRPr="00574183">
              <w:rPr>
                <w:rFonts w:ascii="Calibri" w:hAnsi="Calibri" w:cs="Calibri"/>
                <w:color w:val="000000"/>
                <w:sz w:val="18"/>
                <w:szCs w:val="18"/>
              </w:rPr>
              <w:t>nclude your position level</w:t>
            </w:r>
            <w:r w:rsidRPr="005741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r w:rsidR="00C14299" w:rsidRPr="00574183">
              <w:rPr>
                <w:rFonts w:ascii="Calibri" w:hAnsi="Calibri" w:cs="Calibri"/>
                <w:color w:val="000000"/>
                <w:sz w:val="18"/>
                <w:szCs w:val="18"/>
              </w:rPr>
              <w:t>if applicable</w:t>
            </w:r>
            <w:r w:rsidRPr="005741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</w:p>
          <w:p w14:paraId="1E2F4B56" w14:textId="77777777" w:rsidR="00431AFE" w:rsidRPr="00574183" w:rsidRDefault="00431AFE" w:rsidP="00FB6AE9">
            <w:pPr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14:paraId="0B2857E2" w14:textId="7AEA718E" w:rsidR="00C14299" w:rsidRPr="00431AFE" w:rsidRDefault="00C14299" w:rsidP="00FB6A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noProof/>
                <w:color w:val="000000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5280" behindDoc="1" locked="0" layoutInCell="1" allowOverlap="1" wp14:anchorId="4AF9C7BF" wp14:editId="0B68D8A9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52705</wp:posOffset>
                      </wp:positionV>
                      <wp:extent cx="5654040" cy="327660"/>
                      <wp:effectExtent l="0" t="0" r="22860" b="22860"/>
                      <wp:wrapNone/>
                      <wp:docPr id="549719888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4040" cy="327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FC395" id="Rectangle 2" o:spid="_x0000_s1026" style="position:absolute;margin-left:14.65pt;margin-top:4.15pt;width:445.2pt;height:25.8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" fillcolor="#f2f2f2 [3052]" strokecolor="black [3213]" strokeweight=".25pt"/>
                  </w:pict>
                </mc:Fallback>
              </mc:AlternateContent>
            </w:r>
          </w:p>
          <w:p w14:paraId="552B1135" w14:textId="0812C4CB" w:rsidR="00C14299" w:rsidRDefault="00C14299" w:rsidP="00FB6AE9">
            <w:pPr>
              <w:rPr>
                <w:rFonts w:cstheme="minorHAnsi"/>
                <w:b/>
                <w:sz w:val="22"/>
                <w:szCs w:val="22"/>
                <w:shd w:val="clear" w:color="auto" w:fill="DBE5F1" w:themeFill="accent1" w:themeFillTint="33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31A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F2F2F2" w:themeFill="background1" w:themeFillShade="F2"/>
                </w:rPr>
                <w:id w:val="65697947"/>
                <w:placeholder>
                  <w:docPart w:val="BA904F411ACF464C8C47EDDA6D5EFF4D"/>
                </w:placeholder>
                <w:showingPlcHdr/>
              </w:sdtPr>
              <w:sdtContent>
                <w:r w:rsidRPr="00DB0E11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  <w:p w14:paraId="1E30F5D8" w14:textId="77777777" w:rsidR="00431AFE" w:rsidRPr="00D53C12" w:rsidRDefault="00431AFE" w:rsidP="00FB6AE9">
            <w:pPr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</w:p>
          <w:p w14:paraId="552CEA25" w14:textId="03F3C2B7" w:rsidR="00C14299" w:rsidRPr="00D53C12" w:rsidRDefault="00C14299" w:rsidP="00FB6AE9">
            <w:pPr>
              <w:rPr>
                <w:rFonts w:ascii="Calibri" w:hAnsi="Calibri" w:cs="Calibri"/>
                <w:i/>
                <w:iCs/>
                <w:color w:val="000000"/>
                <w:sz w:val="17"/>
                <w:szCs w:val="17"/>
              </w:rPr>
            </w:pPr>
            <w:r w:rsidRPr="00D53C12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  <w:t xml:space="preserve">      </w:t>
            </w:r>
            <w:r w:rsidR="00574183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  <w:t xml:space="preserve"> </w:t>
            </w:r>
            <w:r w:rsidRPr="00D53C12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  <w:t>*Examples of a </w:t>
            </w:r>
            <w:r w:rsidRPr="00D53C12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u w:val="single"/>
              </w:rPr>
              <w:t>full</w:t>
            </w:r>
            <w:r w:rsidRPr="00D53C12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  <w:t> job / position title include:</w:t>
            </w:r>
            <w:r w:rsidRPr="00D53C12">
              <w:rPr>
                <w:rFonts w:ascii="Calibri" w:hAnsi="Calibri" w:cs="Calibri"/>
                <w:i/>
                <w:iCs/>
                <w:color w:val="000000"/>
                <w:sz w:val="17"/>
                <w:szCs w:val="17"/>
              </w:rPr>
              <w:t xml:space="preserve"> Social Worker, Case Manager II, Clinic Manager, Team Lead, Analyst, </w:t>
            </w:r>
            <w:r w:rsidRPr="00D53C12">
              <w:rPr>
                <w:rFonts w:ascii="Calibri" w:hAnsi="Calibri" w:cs="Calibri"/>
                <w:i/>
                <w:iCs/>
                <w:color w:val="000000"/>
                <w:sz w:val="17"/>
                <w:szCs w:val="17"/>
              </w:rPr>
              <w:br/>
              <w:t xml:space="preserve">        </w:t>
            </w:r>
            <w:r w:rsidR="00574183">
              <w:rPr>
                <w:rFonts w:ascii="Calibri" w:hAnsi="Calibri" w:cs="Calibri"/>
                <w:i/>
                <w:iCs/>
                <w:color w:val="000000"/>
                <w:sz w:val="17"/>
                <w:szCs w:val="17"/>
              </w:rPr>
              <w:t xml:space="preserve"> </w:t>
            </w:r>
            <w:r w:rsidRPr="00D53C12">
              <w:rPr>
                <w:rFonts w:ascii="Calibri" w:hAnsi="Calibri" w:cs="Calibri"/>
                <w:i/>
                <w:iCs/>
                <w:color w:val="000000"/>
                <w:sz w:val="17"/>
                <w:szCs w:val="17"/>
              </w:rPr>
              <w:t>School Counselor, Administrative Assistant, Whole Child Systems Supervisor, Utilization Management Coordinator, </w:t>
            </w:r>
          </w:p>
          <w:p w14:paraId="26C6CEB8" w14:textId="3981AA4B" w:rsidR="00C14299" w:rsidRPr="00D53C12" w:rsidRDefault="00C14299" w:rsidP="00FB6AE9">
            <w:pPr>
              <w:rPr>
                <w:rFonts w:ascii="Calibri" w:hAnsi="Calibri" w:cs="Calibri"/>
                <w:i/>
                <w:iCs/>
                <w:color w:val="000000"/>
                <w:sz w:val="17"/>
                <w:szCs w:val="17"/>
              </w:rPr>
            </w:pPr>
            <w:r w:rsidRPr="00D53C12">
              <w:rPr>
                <w:rFonts w:ascii="Calibri" w:hAnsi="Calibri" w:cs="Calibri"/>
                <w:i/>
                <w:iCs/>
                <w:color w:val="000000"/>
                <w:sz w:val="17"/>
                <w:szCs w:val="17"/>
              </w:rPr>
              <w:t xml:space="preserve">        </w:t>
            </w:r>
            <w:r w:rsidR="00574183">
              <w:rPr>
                <w:rFonts w:ascii="Calibri" w:hAnsi="Calibri" w:cs="Calibri"/>
                <w:i/>
                <w:iCs/>
                <w:color w:val="000000"/>
                <w:sz w:val="17"/>
                <w:szCs w:val="17"/>
              </w:rPr>
              <w:t xml:space="preserve"> </w:t>
            </w:r>
            <w:r w:rsidRPr="00D53C12">
              <w:rPr>
                <w:rFonts w:ascii="Calibri" w:hAnsi="Calibri" w:cs="Calibri"/>
                <w:i/>
                <w:iCs/>
                <w:color w:val="000000"/>
                <w:sz w:val="17"/>
                <w:szCs w:val="17"/>
              </w:rPr>
              <w:t>Teacher, Program Manager, 31N Student Mental Health Counselor, Program Specialist III, etc.</w:t>
            </w:r>
          </w:p>
          <w:p w14:paraId="22A00E56" w14:textId="3C3B842B" w:rsidR="005A18F2" w:rsidRPr="005A18F2" w:rsidRDefault="005A18F2" w:rsidP="00FB6AE9">
            <w:pPr>
              <w:rPr>
                <w:rFonts w:ascii="Calibri" w:hAnsi="Calibri" w:cs="Calibri"/>
                <w:color w:val="000000"/>
                <w:sz w:val="4"/>
                <w:szCs w:val="4"/>
              </w:rPr>
            </w:pPr>
          </w:p>
        </w:tc>
      </w:tr>
      <w:tr w:rsidR="00C14299" w14:paraId="54116ECD" w14:textId="77777777" w:rsidTr="00574183">
        <w:trPr>
          <w:trHeight w:val="1241"/>
        </w:trPr>
        <w:tc>
          <w:tcPr>
            <w:tcW w:w="10070" w:type="dxa"/>
            <w:gridSpan w:val="6"/>
            <w:vAlign w:val="center"/>
          </w:tcPr>
          <w:p w14:paraId="5BFC0940" w14:textId="2425A776" w:rsidR="00431AFE" w:rsidRDefault="00C14299" w:rsidP="00431AFE">
            <w:pPr>
              <w:pStyle w:val="Heading3"/>
              <w:rPr>
                <w:rFonts w:cstheme="minorHAnsi"/>
                <w:i w:val="0"/>
                <w:sz w:val="22"/>
                <w:szCs w:val="22"/>
                <w:shd w:val="clear" w:color="auto" w:fill="DBE5F1" w:themeFill="accent1" w:themeFillTint="33"/>
              </w:rPr>
            </w:pPr>
            <w:r w:rsidRPr="00A13386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d. Sponsoring Agency (</w:t>
            </w:r>
            <w:r w:rsidR="0034387F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EMPLOYER</w:t>
            </w:r>
            <w:r w:rsidRPr="00A13386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) Name:</w:t>
            </w:r>
          </w:p>
          <w:p w14:paraId="12BEF51D" w14:textId="77777777" w:rsidR="00431AFE" w:rsidRPr="00574183" w:rsidRDefault="00431AFE" w:rsidP="00431AFE">
            <w:pPr>
              <w:rPr>
                <w:rFonts w:ascii="Calibri" w:hAnsi="Calibri" w:cs="Calibri"/>
                <w:color w:val="000000"/>
                <w:sz w:val="4"/>
                <w:szCs w:val="4"/>
              </w:rPr>
            </w:pPr>
          </w:p>
          <w:p w14:paraId="42CE1900" w14:textId="77777777" w:rsidR="00431AFE" w:rsidRPr="00431AFE" w:rsidRDefault="00431AFE" w:rsidP="00431A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noProof/>
                <w:color w:val="000000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7328" behindDoc="1" locked="0" layoutInCell="1" allowOverlap="1" wp14:anchorId="197729BD" wp14:editId="0B88F52E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52705</wp:posOffset>
                      </wp:positionV>
                      <wp:extent cx="5654040" cy="327660"/>
                      <wp:effectExtent l="0" t="0" r="22860" b="15240"/>
                      <wp:wrapNone/>
                      <wp:docPr id="920720896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4040" cy="327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26833F" id="Rectangle 2" o:spid="_x0000_s1026" style="position:absolute;margin-left:14.65pt;margin-top:4.15pt;width:445.2pt;height:25.8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" fillcolor="#f2f2f2 [3052]" strokecolor="black [3213]" strokeweight=".25pt"/>
                  </w:pict>
                </mc:Fallback>
              </mc:AlternateContent>
            </w:r>
          </w:p>
          <w:p w14:paraId="77A1E911" w14:textId="53146594" w:rsidR="00431AFE" w:rsidRDefault="00431AFE" w:rsidP="00431AFE">
            <w:pPr>
              <w:rPr>
                <w:rFonts w:cstheme="minorHAnsi"/>
                <w:b/>
                <w:sz w:val="22"/>
                <w:szCs w:val="22"/>
                <w:shd w:val="clear" w:color="auto" w:fill="DBE5F1" w:themeFill="accent1" w:themeFillTint="33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F2F2F2" w:themeFill="background1" w:themeFillShade="F2"/>
                </w:rPr>
                <w:id w:val="1056125291"/>
                <w:placeholder>
                  <w:docPart w:val="56A4B60490AB41A6BB5F3CC0860DD6F6"/>
                </w:placeholder>
                <w:showingPlcHdr/>
              </w:sdtPr>
              <w:sdtContent>
                <w:r w:rsidRPr="00DB0E11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  <w:p w14:paraId="3278819F" w14:textId="772CD6A2" w:rsidR="00C14299" w:rsidRPr="0034387F" w:rsidRDefault="00C14299" w:rsidP="00C14299">
            <w:pPr>
              <w:rPr>
                <w:rFonts w:ascii="Calibri" w:hAnsi="Calibri" w:cs="Calibri"/>
                <w:b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34387F" w14:paraId="51928F9F" w14:textId="77777777" w:rsidTr="00574183">
        <w:trPr>
          <w:trHeight w:val="1790"/>
        </w:trPr>
        <w:tc>
          <w:tcPr>
            <w:tcW w:w="6385" w:type="dxa"/>
            <w:gridSpan w:val="4"/>
            <w:vAlign w:val="center"/>
          </w:tcPr>
          <w:p w14:paraId="7063526D" w14:textId="77777777" w:rsidR="0034387F" w:rsidRPr="00E547F3" w:rsidRDefault="0034387F" w:rsidP="0034387F">
            <w:pPr>
              <w:pStyle w:val="FieldText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>e</w:t>
            </w:r>
            <w:r w:rsidRPr="00E547F3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. Practice Site Setting: </w:t>
            </w:r>
          </w:p>
          <w:p w14:paraId="2D5E1982" w14:textId="77777777" w:rsidR="0034387F" w:rsidRPr="00A13386" w:rsidRDefault="0034387F" w:rsidP="0034387F">
            <w:pPr>
              <w:pStyle w:val="FieldText"/>
              <w:rPr>
                <w:rFonts w:ascii="Calibri" w:hAnsi="Calibri" w:cs="Calibri"/>
                <w:b w:val="0"/>
                <w:iCs/>
                <w:sz w:val="8"/>
                <w:szCs w:val="8"/>
              </w:rPr>
            </w:pPr>
          </w:p>
          <w:p w14:paraId="0E055816" w14:textId="35255698" w:rsidR="0034387F" w:rsidRPr="004552A8" w:rsidRDefault="0034387F" w:rsidP="0034387F">
            <w:pPr>
              <w:pStyle w:val="FieldText"/>
              <w:rPr>
                <w:rFonts w:ascii="Calibri" w:hAnsi="Calibri" w:cs="Calibri"/>
                <w:b w:val="0"/>
                <w:iCs/>
                <w:sz w:val="21"/>
                <w:szCs w:val="21"/>
              </w:rPr>
            </w:pPr>
            <w:r>
              <w:rPr>
                <w:rFonts w:ascii="Calibri" w:hAnsi="Calibri" w:cs="Calibri"/>
                <w:b w:val="0"/>
                <w:iCs/>
                <w:sz w:val="21"/>
                <w:szCs w:val="21"/>
              </w:rPr>
              <w:t xml:space="preserve"> </w:t>
            </w:r>
            <w:r w:rsidRPr="00A13386">
              <w:rPr>
                <w:rFonts w:ascii="Calibri" w:hAnsi="Calibri" w:cs="Calibri"/>
                <w:b w:val="0"/>
                <w:iCs/>
                <w:sz w:val="21"/>
                <w:szCs w:val="21"/>
              </w:rPr>
              <w:t xml:space="preserve">  </w:t>
            </w:r>
            <w:sdt>
              <w:sdtPr>
                <w:rPr>
                  <w:rFonts w:ascii="Calibri" w:hAnsi="Calibri" w:cs="Calibri"/>
                  <w:bCs/>
                  <w:iCs/>
                  <w:sz w:val="21"/>
                  <w:szCs w:val="21"/>
                </w:rPr>
                <w:id w:val="-142641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3386">
                  <w:rPr>
                    <w:rFonts w:ascii="MS Gothic" w:eastAsia="MS Gothic" w:hAnsi="MS Gothic" w:cs="Calibri" w:hint="eastAsia"/>
                    <w:bCs/>
                    <w:iCs/>
                    <w:sz w:val="21"/>
                    <w:szCs w:val="21"/>
                  </w:rPr>
                  <w:t>☐</w:t>
                </w:r>
              </w:sdtContent>
            </w:sdt>
            <w:r w:rsidRPr="00A13386">
              <w:rPr>
                <w:rFonts w:ascii="Calibri" w:hAnsi="Calibri" w:cs="Calibri"/>
                <w:bCs/>
                <w:iCs/>
                <w:sz w:val="21"/>
                <w:szCs w:val="21"/>
              </w:rPr>
              <w:t xml:space="preserve"> </w:t>
            </w:r>
            <w:r w:rsidRPr="00A13386">
              <w:rPr>
                <w:rFonts w:ascii="Calibri" w:hAnsi="Calibri" w:cs="Calibri"/>
                <w:b w:val="0"/>
                <w:iCs/>
                <w:sz w:val="21"/>
                <w:szCs w:val="21"/>
              </w:rPr>
              <w:t>Community Mental Health</w:t>
            </w:r>
            <w:r>
              <w:rPr>
                <w:rFonts w:ascii="Calibri" w:hAnsi="Calibri" w:cs="Calibri"/>
                <w:b w:val="0"/>
                <w:iCs/>
                <w:sz w:val="21"/>
                <w:szCs w:val="21"/>
              </w:rPr>
              <w:t xml:space="preserve"> Authority (CMH)</w:t>
            </w:r>
            <w:r w:rsidRPr="00A13386">
              <w:rPr>
                <w:rFonts w:ascii="Calibri" w:hAnsi="Calibri" w:cs="Calibri"/>
                <w:b w:val="0"/>
                <w:iCs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 w:val="0"/>
                <w:iCs/>
                <w:sz w:val="21"/>
                <w:szCs w:val="21"/>
              </w:rPr>
              <w:t>or Tribal Health Center</w:t>
            </w:r>
          </w:p>
          <w:p w14:paraId="7E10FEE2" w14:textId="77777777" w:rsidR="0034387F" w:rsidRPr="004552A8" w:rsidRDefault="0034387F" w:rsidP="0034387F">
            <w:pPr>
              <w:pStyle w:val="FieldText"/>
              <w:rPr>
                <w:rFonts w:ascii="Calibri" w:hAnsi="Calibri" w:cs="Calibri"/>
                <w:b w:val="0"/>
                <w:iCs/>
                <w:sz w:val="10"/>
                <w:szCs w:val="10"/>
              </w:rPr>
            </w:pPr>
          </w:p>
          <w:p w14:paraId="6D0F1B76" w14:textId="7477D371" w:rsidR="0034387F" w:rsidRPr="00A13386" w:rsidRDefault="0034387F" w:rsidP="0034387F">
            <w:pPr>
              <w:pStyle w:val="FieldText"/>
              <w:rPr>
                <w:rFonts w:ascii="Calibri" w:hAnsi="Calibri" w:cs="Calibri"/>
                <w:bCs/>
                <w:iCs/>
                <w:sz w:val="21"/>
                <w:szCs w:val="21"/>
              </w:rPr>
            </w:pPr>
            <w:r w:rsidRPr="00A13386">
              <w:rPr>
                <w:rFonts w:ascii="Calibri" w:hAnsi="Calibri" w:cs="Calibri"/>
                <w:b w:val="0"/>
                <w:iCs/>
                <w:sz w:val="21"/>
                <w:szCs w:val="21"/>
              </w:rPr>
              <w:t xml:space="preserve">   </w:t>
            </w:r>
            <w:sdt>
              <w:sdtPr>
                <w:rPr>
                  <w:rFonts w:ascii="Calibri" w:hAnsi="Calibri" w:cs="Calibri"/>
                  <w:bCs/>
                  <w:iCs/>
                  <w:sz w:val="21"/>
                  <w:szCs w:val="21"/>
                </w:rPr>
                <w:id w:val="183047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3386">
                  <w:rPr>
                    <w:rFonts w:ascii="MS Gothic" w:eastAsia="MS Gothic" w:hAnsi="MS Gothic" w:cs="Calibri" w:hint="eastAsia"/>
                    <w:bCs/>
                    <w:iCs/>
                    <w:sz w:val="21"/>
                    <w:szCs w:val="21"/>
                  </w:rPr>
                  <w:t>☐</w:t>
                </w:r>
              </w:sdtContent>
            </w:sdt>
            <w:r w:rsidRPr="00A13386">
              <w:rPr>
                <w:rFonts w:ascii="Calibri" w:hAnsi="Calibri" w:cs="Calibri"/>
                <w:bCs/>
                <w:iCs/>
                <w:sz w:val="21"/>
                <w:szCs w:val="21"/>
              </w:rPr>
              <w:t xml:space="preserve"> </w:t>
            </w:r>
            <w:r w:rsidRPr="00A13386">
              <w:rPr>
                <w:rFonts w:ascii="Calibri" w:hAnsi="Calibri" w:cs="Calibri"/>
                <w:b w:val="0"/>
                <w:iCs/>
                <w:sz w:val="21"/>
                <w:szCs w:val="21"/>
              </w:rPr>
              <w:t>P</w:t>
            </w:r>
            <w:r>
              <w:rPr>
                <w:rFonts w:ascii="Calibri" w:hAnsi="Calibri" w:cs="Calibri"/>
                <w:b w:val="0"/>
                <w:iCs/>
                <w:sz w:val="21"/>
                <w:szCs w:val="21"/>
              </w:rPr>
              <w:t>ublic School or P</w:t>
            </w:r>
            <w:r w:rsidRPr="00A13386">
              <w:rPr>
                <w:rFonts w:ascii="Calibri" w:hAnsi="Calibri" w:cs="Calibri"/>
                <w:b w:val="0"/>
                <w:iCs/>
                <w:sz w:val="21"/>
                <w:szCs w:val="21"/>
              </w:rPr>
              <w:t>ublic-School Based Setting</w:t>
            </w:r>
            <w:r w:rsidRPr="00A13386">
              <w:rPr>
                <w:rFonts w:ascii="Calibri" w:hAnsi="Calibri" w:cs="Calibri"/>
                <w:bCs/>
                <w:iCs/>
                <w:sz w:val="21"/>
                <w:szCs w:val="21"/>
              </w:rPr>
              <w:t xml:space="preserve"> </w:t>
            </w:r>
          </w:p>
          <w:p w14:paraId="779D6557" w14:textId="77777777" w:rsidR="0034387F" w:rsidRPr="004552A8" w:rsidRDefault="0034387F" w:rsidP="0034387F">
            <w:pPr>
              <w:pStyle w:val="FieldText"/>
              <w:rPr>
                <w:rFonts w:ascii="Calibri" w:hAnsi="Calibri" w:cs="Calibri"/>
                <w:bCs/>
                <w:iCs/>
                <w:sz w:val="10"/>
                <w:szCs w:val="10"/>
              </w:rPr>
            </w:pPr>
          </w:p>
          <w:p w14:paraId="2E5FD59D" w14:textId="33F7882B" w:rsidR="0034387F" w:rsidRDefault="0034387F" w:rsidP="0034387F">
            <w:pPr>
              <w:pStyle w:val="FieldText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Cs/>
                <w:sz w:val="21"/>
                <w:szCs w:val="21"/>
              </w:rPr>
              <w:t xml:space="preserve">   </w:t>
            </w:r>
            <w:sdt>
              <w:sdtPr>
                <w:rPr>
                  <w:rFonts w:ascii="Calibri" w:hAnsi="Calibri" w:cs="Calibri"/>
                  <w:bCs/>
                  <w:iCs/>
                  <w:sz w:val="21"/>
                  <w:szCs w:val="21"/>
                </w:rPr>
                <w:id w:val="163937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3386">
                  <w:rPr>
                    <w:rFonts w:ascii="MS Gothic" w:eastAsia="MS Gothic" w:hAnsi="MS Gothic" w:cs="Calibri" w:hint="eastAsia"/>
                    <w:bCs/>
                    <w:iCs/>
                    <w:sz w:val="21"/>
                    <w:szCs w:val="21"/>
                  </w:rPr>
                  <w:t>☐</w:t>
                </w:r>
              </w:sdtContent>
            </w:sdt>
            <w:r w:rsidRPr="00A13386">
              <w:rPr>
                <w:rFonts w:ascii="Calibri" w:hAnsi="Calibri" w:cs="Calibri"/>
                <w:b w:val="0"/>
                <w:iCs/>
                <w:sz w:val="21"/>
                <w:szCs w:val="21"/>
              </w:rPr>
              <w:t xml:space="preserve"> Non-Profit</w:t>
            </w:r>
            <w:r>
              <w:rPr>
                <w:rFonts w:ascii="Calibri" w:hAnsi="Calibri" w:cs="Calibri"/>
                <w:b w:val="0"/>
                <w:iCs/>
                <w:sz w:val="21"/>
                <w:szCs w:val="21"/>
              </w:rPr>
              <w:t xml:space="preserve"> Organization</w:t>
            </w:r>
            <w:r w:rsidRPr="00A13386">
              <w:rPr>
                <w:rFonts w:ascii="Calibri" w:hAnsi="Calibri" w:cs="Calibri"/>
                <w:b w:val="0"/>
                <w:iCs/>
                <w:sz w:val="21"/>
                <w:szCs w:val="21"/>
              </w:rPr>
              <w:t>, Outpatient Clinic</w:t>
            </w:r>
            <w:r>
              <w:rPr>
                <w:rFonts w:ascii="Calibri" w:hAnsi="Calibri" w:cs="Calibri"/>
                <w:b w:val="0"/>
                <w:iCs/>
                <w:sz w:val="21"/>
                <w:szCs w:val="21"/>
              </w:rPr>
              <w:t xml:space="preserve">, or </w:t>
            </w:r>
            <w:r w:rsidRPr="00A13386">
              <w:rPr>
                <w:rFonts w:ascii="Calibri" w:hAnsi="Calibri" w:cs="Calibri"/>
                <w:b w:val="0"/>
                <w:iCs/>
                <w:sz w:val="21"/>
                <w:szCs w:val="21"/>
              </w:rPr>
              <w:t xml:space="preserve">Community </w:t>
            </w:r>
            <w:r>
              <w:rPr>
                <w:rFonts w:ascii="Calibri" w:hAnsi="Calibri" w:cs="Calibri"/>
                <w:b w:val="0"/>
                <w:iCs/>
                <w:sz w:val="21"/>
                <w:szCs w:val="21"/>
              </w:rPr>
              <w:t xml:space="preserve">Center </w:t>
            </w:r>
            <w:r w:rsidRPr="00A13386">
              <w:rPr>
                <w:rFonts w:ascii="Calibri" w:hAnsi="Calibri" w:cs="Calibri"/>
                <w:bCs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3685" w:type="dxa"/>
            <w:gridSpan w:val="2"/>
            <w:vAlign w:val="center"/>
          </w:tcPr>
          <w:p w14:paraId="0E7C8F67" w14:textId="77777777" w:rsidR="0034387F" w:rsidRDefault="0034387F" w:rsidP="00431AFE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f. </w:t>
            </w:r>
            <w:r w:rsidRPr="0034387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Do you anticipate that you will</w:t>
            </w:r>
          </w:p>
          <w:p w14:paraId="264B8C85" w14:textId="77777777" w:rsidR="0034387F" w:rsidRDefault="0034387F" w:rsidP="00431AFE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 </w:t>
            </w:r>
            <w:r w:rsidRPr="0034387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remain employed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with</w:t>
            </w:r>
            <w:r w:rsidRPr="0034387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your</w:t>
            </w:r>
          </w:p>
          <w:p w14:paraId="210A2FC3" w14:textId="3053FB32" w:rsidR="0034387F" w:rsidRDefault="0034387F" w:rsidP="00431AFE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 current agency or employer</w:t>
            </w:r>
            <w:r w:rsidRPr="0034387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from</w:t>
            </w:r>
          </w:p>
          <w:p w14:paraId="7CF2A8FF" w14:textId="77777777" w:rsidR="0034387F" w:rsidRPr="0034387F" w:rsidRDefault="0034387F" w:rsidP="00431AFE">
            <w:pPr>
              <w:pStyle w:val="FieldText"/>
              <w:rPr>
                <w:rFonts w:ascii="Calibri" w:hAnsi="Calibri" w:cs="Calibri"/>
                <w:color w:val="000000"/>
                <w:sz w:val="4"/>
                <w:szCs w:val="4"/>
                <w:shd w:val="clear" w:color="auto" w:fill="FFFFFF"/>
              </w:rPr>
            </w:pPr>
          </w:p>
          <w:p w14:paraId="05B31B8A" w14:textId="235577C7" w:rsidR="0034387F" w:rsidRPr="0034387F" w:rsidRDefault="0034387F" w:rsidP="00431AFE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34387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 </w:t>
            </w:r>
            <w:r w:rsidRPr="008A3000"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u w:val="single"/>
                <w:shd w:val="clear" w:color="auto" w:fill="FFFFFF"/>
              </w:rPr>
              <w:t>10/01/202</w:t>
            </w:r>
            <w:r w:rsidR="0046140F" w:rsidRPr="0046140F"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u w:val="single"/>
                <w:shd w:val="clear" w:color="auto" w:fill="FFFFFF"/>
              </w:rPr>
              <w:t>5</w:t>
            </w:r>
            <w:r w:rsidRPr="0034387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to  </w:t>
            </w:r>
            <w:r w:rsidRPr="008A3000"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u w:val="single"/>
                <w:shd w:val="clear" w:color="auto" w:fill="FFFFFF"/>
              </w:rPr>
              <w:t>09/30/202</w:t>
            </w:r>
            <w:r w:rsidR="0046140F"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u w:val="single"/>
                <w:shd w:val="clear" w:color="auto" w:fill="FFFFFF"/>
              </w:rPr>
              <w:t>7</w:t>
            </w:r>
            <w:r w:rsidRPr="008A3000"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shd w:val="clear" w:color="auto" w:fill="FFFFFF"/>
              </w:rPr>
              <w:t>?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647AAAD" w14:textId="77777777" w:rsidR="0034387F" w:rsidRPr="00A37B53" w:rsidRDefault="0034387F" w:rsidP="00431AFE">
            <w:pPr>
              <w:pStyle w:val="FieldText"/>
              <w:rPr>
                <w:rFonts w:ascii="Calibri" w:hAnsi="Calibri" w:cs="Calibri"/>
                <w:b w:val="0"/>
                <w:bCs/>
                <w:iCs/>
                <w:sz w:val="10"/>
                <w:szCs w:val="10"/>
              </w:rPr>
            </w:pPr>
          </w:p>
          <w:p w14:paraId="7C1BCCF3" w14:textId="16D5818B" w:rsidR="0034387F" w:rsidRPr="0034387F" w:rsidRDefault="0034387F" w:rsidP="00431AFE">
            <w:pPr>
              <w:pStyle w:val="FieldTex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    </w:t>
            </w:r>
            <w:sdt>
              <w:sdtPr>
                <w:rPr>
                  <w:rFonts w:ascii="Calibri" w:hAnsi="Calibri" w:cs="Calibri"/>
                  <w:iCs/>
                  <w:sz w:val="22"/>
                  <w:szCs w:val="22"/>
                </w:rPr>
                <w:id w:val="708925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iCs/>
                    <w:sz w:val="22"/>
                    <w:szCs w:val="22"/>
                  </w:rPr>
                  <w:t>☐</w:t>
                </w:r>
              </w:sdtContent>
            </w:sdt>
            <w:r w:rsidRPr="00EB7B84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Pr="00EB7B84"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  <w:t>Yes</w:t>
            </w:r>
            <w:r w:rsidRPr="00EB7B84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iCs/>
                  <w:sz w:val="22"/>
                  <w:szCs w:val="22"/>
                </w:rPr>
                <w:id w:val="-75413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iCs/>
                    <w:sz w:val="22"/>
                    <w:szCs w:val="22"/>
                  </w:rPr>
                  <w:t>☐</w:t>
                </w:r>
              </w:sdtContent>
            </w:sdt>
            <w:r w:rsidRPr="00EB7B84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Pr="00EB7B84"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  <w:t>No</w:t>
            </w:r>
          </w:p>
        </w:tc>
      </w:tr>
      <w:tr w:rsidR="005F548B" w14:paraId="5B2440B6" w14:textId="77777777" w:rsidTr="008A5C7D">
        <w:trPr>
          <w:trHeight w:val="890"/>
        </w:trPr>
        <w:tc>
          <w:tcPr>
            <w:tcW w:w="3325" w:type="dxa"/>
            <w:gridSpan w:val="2"/>
            <w:vAlign w:val="center"/>
          </w:tcPr>
          <w:p w14:paraId="611CDC70" w14:textId="1D161DB6" w:rsidR="005F548B" w:rsidRDefault="00DB0E11" w:rsidP="005F54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335500">
              <w:rPr>
                <w:rFonts w:ascii="Calibri" w:hAnsi="Calibri" w:cs="Calibri"/>
                <w:b/>
                <w:bCs/>
                <w:sz w:val="22"/>
                <w:szCs w:val="22"/>
              </w:rPr>
              <w:t>g</w:t>
            </w:r>
            <w:r w:rsidR="005F548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 </w:t>
            </w:r>
            <w:r w:rsidR="005F548B" w:rsidRPr="0042132A">
              <w:rPr>
                <w:rFonts w:ascii="Calibri" w:hAnsi="Calibri" w:cs="Calibri"/>
                <w:b/>
                <w:bCs/>
                <w:sz w:val="22"/>
                <w:szCs w:val="22"/>
              </w:rPr>
              <w:t>License Number</w:t>
            </w:r>
            <w:r w:rsidR="00371D1E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  <w:r w:rsidR="005F548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F548B" w:rsidRPr="006D1DF8">
              <w:rPr>
                <w:rFonts w:ascii="Calibri" w:hAnsi="Calibri" w:cs="Calibri"/>
                <w:i/>
                <w:iCs/>
                <w:sz w:val="20"/>
                <w:szCs w:val="20"/>
              </w:rPr>
              <w:t>(required)</w:t>
            </w:r>
          </w:p>
          <w:p w14:paraId="39B1FE19" w14:textId="77777777" w:rsidR="00DB0E11" w:rsidRPr="00210F15" w:rsidRDefault="00DB0E11" w:rsidP="005F548B">
            <w:pPr>
              <w:rPr>
                <w:rFonts w:ascii="Calibri" w:hAnsi="Calibri" w:cs="Calibri"/>
                <w:sz w:val="8"/>
                <w:szCs w:val="8"/>
              </w:rPr>
            </w:pPr>
          </w:p>
          <w:p w14:paraId="28796E1A" w14:textId="5089C3B1" w:rsidR="005F548B" w:rsidRPr="0034387F" w:rsidRDefault="005F548B" w:rsidP="005F548B">
            <w:pPr>
              <w:pStyle w:val="FieldText"/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     </w:t>
            </w:r>
            <w:sdt>
              <w:sdtPr>
                <w:rPr>
                  <w:rFonts w:cstheme="minorHAnsi"/>
                  <w:b w:val="0"/>
                  <w:bCs/>
                  <w:sz w:val="22"/>
                  <w:szCs w:val="22"/>
                  <w:shd w:val="clear" w:color="auto" w:fill="DBE5F1" w:themeFill="accent1" w:themeFillTint="33"/>
                </w:rPr>
                <w:id w:val="-2022997873"/>
                <w:placeholder>
                  <w:docPart w:val="101B5638276D4EE2AEFC69935186C2CD"/>
                </w:placeholder>
                <w:showingPlcHdr/>
                <w:text/>
              </w:sdtPr>
              <w:sdtContent>
                <w:r w:rsidRPr="00351CE8">
                  <w:rPr>
                    <w:rStyle w:val="PlaceholderText"/>
                    <w:b w:val="0"/>
                    <w:bCs/>
                    <w:shd w:val="clear" w:color="auto" w:fill="DBE5F1" w:themeFill="accent1" w:themeFillTint="33"/>
                  </w:rPr>
                  <w:t>Click here to enter text.</w:t>
                </w:r>
              </w:sdtContent>
            </w:sdt>
          </w:p>
        </w:tc>
        <w:tc>
          <w:tcPr>
            <w:tcW w:w="3420" w:type="dxa"/>
            <w:gridSpan w:val="3"/>
            <w:vAlign w:val="center"/>
          </w:tcPr>
          <w:p w14:paraId="7C1AF5D7" w14:textId="396CEF7D" w:rsidR="005F548B" w:rsidRDefault="005F548B" w:rsidP="005F548B">
            <w:pPr>
              <w:pStyle w:val="Heading3"/>
              <w:rPr>
                <w:rFonts w:ascii="Calibri" w:hAnsi="Calibri" w:cs="Calibri"/>
                <w:i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335500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.  </w:t>
            </w:r>
            <w:r w:rsidRPr="007879BA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State of Licensure:</w:t>
            </w:r>
          </w:p>
          <w:p w14:paraId="1B75D348" w14:textId="77777777" w:rsidR="00DB0E11" w:rsidRPr="00210F15" w:rsidRDefault="00DB0E11" w:rsidP="00DB0E11">
            <w:pPr>
              <w:rPr>
                <w:sz w:val="8"/>
                <w:szCs w:val="12"/>
              </w:rPr>
            </w:pPr>
          </w:p>
          <w:p w14:paraId="17BD5FE5" w14:textId="502550D7" w:rsidR="005F548B" w:rsidRPr="0034387F" w:rsidRDefault="005F548B" w:rsidP="005F548B">
            <w:pPr>
              <w:pStyle w:val="FieldText"/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DB0E11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371D1E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  </w:t>
            </w:r>
            <w:sdt>
              <w:sdtPr>
                <w:rPr>
                  <w:rFonts w:cstheme="minorHAnsi"/>
                  <w:b w:val="0"/>
                  <w:bCs/>
                  <w:sz w:val="22"/>
                  <w:szCs w:val="22"/>
                  <w:shd w:val="clear" w:color="auto" w:fill="DBE5F1" w:themeFill="accent1" w:themeFillTint="33"/>
                </w:rPr>
                <w:id w:val="1047882281"/>
                <w:placeholder>
                  <w:docPart w:val="1BCB2EDF8C454457A03DBF81030F503F"/>
                </w:placeholder>
                <w:showingPlcHdr/>
                <w:text/>
              </w:sdtPr>
              <w:sdtContent>
                <w:r w:rsidRPr="00351CE8">
                  <w:rPr>
                    <w:rStyle w:val="PlaceholderText"/>
                    <w:b w:val="0"/>
                    <w:bCs/>
                    <w:shd w:val="clear" w:color="auto" w:fill="DBE5F1" w:themeFill="accent1" w:themeFillTint="33"/>
                  </w:rPr>
                  <w:t>Click here to enter text.</w:t>
                </w:r>
              </w:sdtContent>
            </w:sdt>
          </w:p>
        </w:tc>
        <w:tc>
          <w:tcPr>
            <w:tcW w:w="3325" w:type="dxa"/>
            <w:vAlign w:val="center"/>
          </w:tcPr>
          <w:p w14:paraId="2EF2F209" w14:textId="747E8FB4" w:rsidR="005F548B" w:rsidRDefault="000C41A4" w:rsidP="005F548B">
            <w:pPr>
              <w:pStyle w:val="Heading3"/>
              <w:rPr>
                <w:rFonts w:ascii="Calibri" w:hAnsi="Calibri" w:cs="Calibri"/>
                <w:i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335500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i</w:t>
            </w:r>
            <w:r w:rsidR="005F548B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.</w:t>
            </w:r>
            <w:r w:rsidR="00DB0E11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</w:t>
            </w:r>
            <w:r w:rsidR="005F548B" w:rsidRPr="007879BA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NPI Number</w:t>
            </w:r>
            <w:r w:rsidR="00371D1E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:</w:t>
            </w:r>
            <w:r w:rsidR="005F548B">
              <w:rPr>
                <w:rFonts w:ascii="Calibri" w:hAnsi="Calibri" w:cs="Calibri"/>
                <w:i w:val="0"/>
                <w:sz w:val="22"/>
                <w:szCs w:val="22"/>
              </w:rPr>
              <w:t xml:space="preserve"> </w:t>
            </w:r>
            <w:r w:rsidR="005F548B" w:rsidRPr="006D1DF8">
              <w:rPr>
                <w:rFonts w:ascii="Calibri" w:hAnsi="Calibri" w:cs="Calibri"/>
                <w:iCs/>
                <w:sz w:val="20"/>
                <w:szCs w:val="20"/>
              </w:rPr>
              <w:t>(required)</w:t>
            </w:r>
          </w:p>
          <w:p w14:paraId="6D25773D" w14:textId="77777777" w:rsidR="00DB0E11" w:rsidRPr="00210F15" w:rsidRDefault="00DB0E11" w:rsidP="00DB0E11">
            <w:pPr>
              <w:rPr>
                <w:sz w:val="8"/>
                <w:szCs w:val="12"/>
              </w:rPr>
            </w:pPr>
          </w:p>
          <w:p w14:paraId="6E089AB7" w14:textId="429B2564" w:rsidR="005F548B" w:rsidRPr="0034387F" w:rsidRDefault="005F548B" w:rsidP="005F548B">
            <w:pPr>
              <w:pStyle w:val="FieldText"/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103198">
              <w:rPr>
                <w:rFonts w:cstheme="minorHAnsi"/>
                <w:sz w:val="22"/>
                <w:szCs w:val="22"/>
              </w:rPr>
              <w:t xml:space="preserve">  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DB0E11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cstheme="minorHAnsi"/>
                  <w:b w:val="0"/>
                  <w:bCs/>
                  <w:sz w:val="22"/>
                  <w:szCs w:val="22"/>
                  <w:shd w:val="clear" w:color="auto" w:fill="DBE5F1" w:themeFill="accent1" w:themeFillTint="33"/>
                </w:rPr>
                <w:id w:val="311219448"/>
                <w:placeholder>
                  <w:docPart w:val="AFBE7FA120764FC4947E5E0661BF7A6D"/>
                </w:placeholder>
                <w:showingPlcHdr/>
                <w:text/>
              </w:sdtPr>
              <w:sdtContent>
                <w:r w:rsidRPr="00351CE8">
                  <w:rPr>
                    <w:rStyle w:val="PlaceholderText"/>
                    <w:b w:val="0"/>
                    <w:bCs/>
                    <w:shd w:val="clear" w:color="auto" w:fill="DBE5F1" w:themeFill="accent1" w:themeFillTint="33"/>
                  </w:rPr>
                  <w:t>Click here to enter text.</w:t>
                </w:r>
              </w:sdtContent>
            </w:sdt>
          </w:p>
        </w:tc>
      </w:tr>
      <w:tr w:rsidR="00D34FA0" w:rsidRPr="00474E98" w14:paraId="30CB96D0" w14:textId="77777777" w:rsidTr="008715DA">
        <w:trPr>
          <w:trHeight w:val="890"/>
        </w:trPr>
        <w:tc>
          <w:tcPr>
            <w:tcW w:w="3325" w:type="dxa"/>
            <w:gridSpan w:val="2"/>
            <w:vAlign w:val="center"/>
          </w:tcPr>
          <w:p w14:paraId="733A1FC7" w14:textId="3BC77F39" w:rsidR="00371D1E" w:rsidRPr="00474E98" w:rsidRDefault="006723DB" w:rsidP="008715D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74E9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D34FA0" w:rsidRPr="00474E98"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="00D34FA0" w:rsidRPr="00474E9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Highest Level of Education: </w:t>
            </w:r>
          </w:p>
          <w:p w14:paraId="1A4467DC" w14:textId="241459D8" w:rsidR="00371D1E" w:rsidRPr="00474E98" w:rsidRDefault="00371D1E" w:rsidP="008715DA">
            <w:pPr>
              <w:rPr>
                <w:rFonts w:ascii="Calibri" w:hAnsi="Calibri" w:cs="Calibri"/>
                <w:b/>
                <w:bCs/>
                <w:sz w:val="8"/>
                <w:szCs w:val="8"/>
              </w:rPr>
            </w:pPr>
            <w:r w:rsidRPr="00474E98">
              <w:rPr>
                <w:rFonts w:cstheme="minorHAnsi"/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746303" behindDoc="1" locked="0" layoutInCell="1" allowOverlap="1" wp14:anchorId="5267AB8F" wp14:editId="7F005018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36195</wp:posOffset>
                      </wp:positionV>
                      <wp:extent cx="1699260" cy="191770"/>
                      <wp:effectExtent l="0" t="0" r="0" b="0"/>
                      <wp:wrapNone/>
                      <wp:docPr id="1962028459" name="Rectangle 19620284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9260" cy="1917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932235" id="Rectangle 1962028459" o:spid="_x0000_s1026" style="position:absolute;margin-left:12.25pt;margin-top:2.85pt;width:133.8pt;height:15.1pt;z-index:-2515701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" fillcolor="#dbe5f1 [660]" stroked="f"/>
                  </w:pict>
                </mc:Fallback>
              </mc:AlternateContent>
            </w:r>
          </w:p>
          <w:p w14:paraId="6B3597AC" w14:textId="4986E53E" w:rsidR="00D34FA0" w:rsidRPr="00474E98" w:rsidRDefault="00371D1E" w:rsidP="008715D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474E98">
              <w:rPr>
                <w:rFonts w:cstheme="minorHAnsi"/>
                <w:sz w:val="22"/>
                <w:szCs w:val="22"/>
              </w:rPr>
              <w:t xml:space="preserve">    </w:t>
            </w:r>
            <w:r w:rsidR="006723DB" w:rsidRPr="00474E98">
              <w:rPr>
                <w:rFonts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cstheme="minorHAnsi"/>
                  <w:sz w:val="22"/>
                  <w:szCs w:val="22"/>
                </w:rPr>
                <w:id w:val="1352911328"/>
                <w:placeholder>
                  <w:docPart w:val="409E34F38EBC4BCDA0312800CAA2FEFD"/>
                </w:placeholder>
                <w:showingPlcHdr/>
                <w:dropDownList>
                  <w:listItem w:displayText="Choose an item." w:value="Choose an item."/>
                  <w:listItem w:displayText="None" w:value="None"/>
                  <w:listItem w:displayText="General Education (GED)" w:value="General Education (GED)"/>
                  <w:listItem w:displayText="High School Diploma" w:value="High School Diploma"/>
                  <w:listItem w:displayText="Associate's Degree" w:value="Associate's Degree"/>
                  <w:listItem w:displayText="Bachelor's Degree" w:value="Bachelor's Degree"/>
                  <w:listItem w:displayText="Master's Degree" w:value="Master's Degree"/>
                  <w:listItem w:displayText="Doctorate" w:value="Doctorate"/>
                </w:dropDownList>
              </w:sdtPr>
              <w:sdtContent>
                <w:r w:rsidR="00067A3D" w:rsidRPr="00042180">
                  <w:rPr>
                    <w:rStyle w:val="PlaceholderText"/>
                    <w:rFonts w:cstheme="minorHAnsi"/>
                  </w:rPr>
                  <w:t>Select</w:t>
                </w:r>
                <w:r w:rsidRPr="00042180">
                  <w:rPr>
                    <w:rStyle w:val="PlaceholderText"/>
                    <w:rFonts w:cstheme="minorHAnsi"/>
                  </w:rPr>
                  <w:t xml:space="preserve"> an item.</w:t>
                </w:r>
              </w:sdtContent>
            </w:sdt>
            <w:r w:rsidRPr="00474E98">
              <w:rPr>
                <w:rFonts w:cstheme="minorHAnsi"/>
                <w:noProof/>
                <w:sz w:val="8"/>
                <w:szCs w:val="8"/>
              </w:rPr>
              <w:t xml:space="preserve"> </w:t>
            </w:r>
          </w:p>
          <w:p w14:paraId="05ECE499" w14:textId="53B33E40" w:rsidR="00D34FA0" w:rsidRPr="00474E98" w:rsidRDefault="00D34FA0" w:rsidP="008715DA">
            <w:pPr>
              <w:rPr>
                <w:rFonts w:ascii="Calibri" w:hAnsi="Calibri" w:cs="Calibri"/>
                <w:color w:val="000000"/>
                <w:sz w:val="2"/>
                <w:szCs w:val="2"/>
              </w:rPr>
            </w:pPr>
          </w:p>
          <w:p w14:paraId="3B14CDAB" w14:textId="1E4CD6F8" w:rsidR="00D34FA0" w:rsidRPr="00474E98" w:rsidRDefault="00D34FA0" w:rsidP="008715DA">
            <w:pPr>
              <w:pStyle w:val="FieldText"/>
              <w:rPr>
                <w:rFonts w:ascii="Calibri" w:hAnsi="Calibri" w:cs="Calibri"/>
                <w:bCs/>
                <w:sz w:val="8"/>
                <w:szCs w:val="8"/>
              </w:rPr>
            </w:pPr>
            <w:r w:rsidRPr="00474E98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74E98">
              <w:rPr>
                <w:rFonts w:ascii="Calibri" w:hAnsi="Calibri" w:cs="Calibri"/>
                <w:b w:val="0"/>
                <w:sz w:val="22"/>
                <w:szCs w:val="22"/>
              </w:rPr>
              <w:t xml:space="preserve">  </w:t>
            </w:r>
            <w:r w:rsidRPr="00474E98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="00236FCF" w:rsidRPr="00474E98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74E98">
              <w:rPr>
                <w:rFonts w:ascii="Calibri" w:hAnsi="Calibri" w:cs="Calibri"/>
                <w:b w:val="0"/>
                <w:sz w:val="22"/>
                <w:szCs w:val="22"/>
              </w:rPr>
              <w:t xml:space="preserve">   </w:t>
            </w:r>
          </w:p>
        </w:tc>
        <w:tc>
          <w:tcPr>
            <w:tcW w:w="3420" w:type="dxa"/>
            <w:gridSpan w:val="3"/>
            <w:vAlign w:val="center"/>
          </w:tcPr>
          <w:p w14:paraId="3B74F0B2" w14:textId="3AD4A568" w:rsidR="00D34FA0" w:rsidRPr="00474E98" w:rsidRDefault="006723DB" w:rsidP="00D34FA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74E9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D34FA0" w:rsidRPr="00474E98">
              <w:rPr>
                <w:rFonts w:ascii="Calibri" w:hAnsi="Calibri" w:cs="Calibri"/>
                <w:b/>
                <w:bCs/>
                <w:sz w:val="22"/>
                <w:szCs w:val="22"/>
              </w:rPr>
              <w:t>k</w:t>
            </w:r>
            <w:r w:rsidR="00D34FA0" w:rsidRPr="00474E98">
              <w:rPr>
                <w:rFonts w:ascii="Calibri" w:hAnsi="Calibri" w:cs="Calibri"/>
                <w:b/>
                <w:bCs/>
                <w:sz w:val="22"/>
                <w:szCs w:val="22"/>
              </w:rPr>
              <w:t>. Most Recent College Attended:</w:t>
            </w:r>
          </w:p>
          <w:p w14:paraId="1042BED3" w14:textId="77777777" w:rsidR="00D34FA0" w:rsidRPr="00474E98" w:rsidRDefault="00D34FA0" w:rsidP="00D34FA0">
            <w:pPr>
              <w:rPr>
                <w:rFonts w:ascii="Calibri" w:hAnsi="Calibri" w:cs="Calibri"/>
                <w:sz w:val="8"/>
                <w:szCs w:val="8"/>
              </w:rPr>
            </w:pPr>
          </w:p>
          <w:p w14:paraId="2822E09B" w14:textId="54F64CA3" w:rsidR="00D34FA0" w:rsidRPr="00474E98" w:rsidRDefault="00D34FA0" w:rsidP="00D34FA0">
            <w:pPr>
              <w:pStyle w:val="FieldText"/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474E98">
              <w:rPr>
                <w:rFonts w:cstheme="minorHAnsi"/>
                <w:sz w:val="22"/>
                <w:szCs w:val="22"/>
              </w:rPr>
              <w:t xml:space="preserve"> </w:t>
            </w:r>
            <w:r w:rsidR="00371D1E" w:rsidRPr="00474E98">
              <w:rPr>
                <w:rFonts w:cstheme="minorHAnsi"/>
                <w:sz w:val="22"/>
                <w:szCs w:val="22"/>
              </w:rPr>
              <w:t xml:space="preserve"> </w:t>
            </w:r>
            <w:r w:rsidR="006723DB" w:rsidRPr="00474E98">
              <w:rPr>
                <w:rFonts w:cstheme="minorHAnsi"/>
                <w:sz w:val="22"/>
                <w:szCs w:val="22"/>
              </w:rPr>
              <w:t xml:space="preserve"> </w:t>
            </w:r>
            <w:r w:rsidRPr="00474E98">
              <w:rPr>
                <w:rFonts w:cstheme="minorHAnsi"/>
                <w:sz w:val="22"/>
                <w:szCs w:val="22"/>
              </w:rPr>
              <w:t xml:space="preserve">  </w:t>
            </w:r>
            <w:sdt>
              <w:sdtPr>
                <w:rPr>
                  <w:rFonts w:cstheme="minorHAnsi"/>
                  <w:b w:val="0"/>
                  <w:bCs/>
                  <w:sz w:val="22"/>
                  <w:szCs w:val="22"/>
                  <w:shd w:val="clear" w:color="auto" w:fill="DBE5F1" w:themeFill="accent1" w:themeFillTint="33"/>
                </w:rPr>
                <w:id w:val="-1097779590"/>
                <w:placeholder>
                  <w:docPart w:val="89DD56D3AAF54B3C94C75AA9334007F6"/>
                </w:placeholder>
                <w:showingPlcHdr/>
                <w:text/>
              </w:sdtPr>
              <w:sdtContent>
                <w:r w:rsidRPr="00474E98">
                  <w:rPr>
                    <w:rStyle w:val="PlaceholderText"/>
                    <w:b w:val="0"/>
                    <w:bCs/>
                    <w:shd w:val="clear" w:color="auto" w:fill="DBE5F1" w:themeFill="accent1" w:themeFillTint="33"/>
                  </w:rPr>
                  <w:t>Click here to enter text.</w:t>
                </w:r>
              </w:sdtContent>
            </w:sdt>
          </w:p>
        </w:tc>
        <w:tc>
          <w:tcPr>
            <w:tcW w:w="3325" w:type="dxa"/>
            <w:vAlign w:val="center"/>
          </w:tcPr>
          <w:p w14:paraId="6A72B1FA" w14:textId="7E8A419C" w:rsidR="00D34FA0" w:rsidRPr="00474E98" w:rsidRDefault="00D34FA0" w:rsidP="00D34FA0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l.  Graduation Date:</w:t>
            </w:r>
          </w:p>
          <w:p w14:paraId="73A23040" w14:textId="77777777" w:rsidR="00D34FA0" w:rsidRPr="00474E98" w:rsidRDefault="00D34FA0" w:rsidP="00D34FA0">
            <w:pPr>
              <w:rPr>
                <w:sz w:val="8"/>
                <w:szCs w:val="8"/>
              </w:rPr>
            </w:pPr>
          </w:p>
          <w:p w14:paraId="5D0F58B9" w14:textId="07E6E4DB" w:rsidR="00D34FA0" w:rsidRPr="00474E98" w:rsidRDefault="00D34FA0" w:rsidP="00D34FA0">
            <w:pPr>
              <w:pStyle w:val="FieldText"/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474E98">
              <w:rPr>
                <w:sz w:val="22"/>
                <w:szCs w:val="32"/>
              </w:rPr>
              <w:t xml:space="preserve">     </w:t>
            </w:r>
            <w:sdt>
              <w:sdtPr>
                <w:rPr>
                  <w:b w:val="0"/>
                  <w:bCs/>
                  <w:sz w:val="22"/>
                  <w:szCs w:val="32"/>
                  <w:shd w:val="clear" w:color="auto" w:fill="DBE5F1" w:themeFill="accent1" w:themeFillTint="33"/>
                </w:rPr>
                <w:id w:val="2100136969"/>
                <w:placeholder>
                  <w:docPart w:val="E222C12043494ADC91519FA2F75715D3"/>
                </w:placeholder>
                <w:showingPlcHdr/>
                <w:text/>
              </w:sdtPr>
              <w:sdtContent>
                <w:r w:rsidRPr="00474E98">
                  <w:rPr>
                    <w:rStyle w:val="PlaceholderText"/>
                    <w:b w:val="0"/>
                    <w:bCs/>
                    <w:shd w:val="clear" w:color="auto" w:fill="DBE5F1" w:themeFill="accent1" w:themeFillTint="33"/>
                  </w:rPr>
                  <w:t>Click here to enter text.</w:t>
                </w:r>
              </w:sdtContent>
            </w:sdt>
          </w:p>
        </w:tc>
      </w:tr>
      <w:tr w:rsidR="00236FCF" w:rsidRPr="00474E98" w14:paraId="51C3521D" w14:textId="77777777" w:rsidTr="008A5C7D">
        <w:trPr>
          <w:trHeight w:val="1079"/>
        </w:trPr>
        <w:tc>
          <w:tcPr>
            <w:tcW w:w="3325" w:type="dxa"/>
            <w:gridSpan w:val="2"/>
            <w:vAlign w:val="center"/>
          </w:tcPr>
          <w:p w14:paraId="248B7BC9" w14:textId="422B8C39" w:rsidR="00236FCF" w:rsidRPr="00474E98" w:rsidRDefault="006723DB" w:rsidP="00236FCF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236FCF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m</w:t>
            </w:r>
            <w:r w:rsidR="00236FCF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. </w:t>
            </w:r>
            <w:r w:rsidR="008A5C7D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Bachelor’s</w:t>
            </w:r>
            <w:r w:rsidR="00236FCF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Degree Major: </w:t>
            </w:r>
          </w:p>
          <w:p w14:paraId="1618A623" w14:textId="77777777" w:rsidR="00236FCF" w:rsidRPr="00474E98" w:rsidRDefault="00236FCF" w:rsidP="00236FCF">
            <w:pPr>
              <w:rPr>
                <w:sz w:val="8"/>
                <w:szCs w:val="12"/>
              </w:rPr>
            </w:pPr>
          </w:p>
          <w:p w14:paraId="3B33A0F0" w14:textId="3FE65EA7" w:rsidR="00236FCF" w:rsidRPr="00474E98" w:rsidRDefault="00236FCF" w:rsidP="00236FCF">
            <w:pPr>
              <w:rPr>
                <w:rFonts w:cstheme="minorHAnsi"/>
                <w:sz w:val="22"/>
                <w:szCs w:val="22"/>
                <w:shd w:val="clear" w:color="auto" w:fill="DBE5F1" w:themeFill="accent1" w:themeFillTint="33"/>
              </w:rPr>
            </w:pPr>
            <w:r w:rsidRPr="00474E98">
              <w:t xml:space="preserve"> </w:t>
            </w:r>
            <w:r w:rsidR="00371D1E" w:rsidRPr="00474E98">
              <w:t xml:space="preserve"> </w:t>
            </w:r>
            <w:r w:rsidRPr="00474E98">
              <w:t xml:space="preserve"> </w:t>
            </w:r>
            <w:r w:rsidR="006723DB" w:rsidRPr="00474E98">
              <w:t xml:space="preserve"> </w:t>
            </w:r>
            <w:r w:rsidRPr="00474E98">
              <w:t xml:space="preserve">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-1947297631"/>
                <w:placeholder>
                  <w:docPart w:val="152401E356D74214AF2B2085A75EC71D"/>
                </w:placeholder>
                <w:showingPlcHdr/>
                <w:text/>
              </w:sdtPr>
              <w:sdtContent>
                <w:r w:rsidR="00556686" w:rsidRPr="00474E98">
                  <w:rPr>
                    <w:rStyle w:val="PlaceholderText"/>
                    <w:shd w:val="clear" w:color="auto" w:fill="DBE5F1" w:themeFill="accent1" w:themeFillTint="33"/>
                  </w:rPr>
                  <w:t>Click here to enter text.</w:t>
                </w:r>
              </w:sdtContent>
            </w:sdt>
          </w:p>
          <w:p w14:paraId="46B1F0BA" w14:textId="77777777" w:rsidR="00556686" w:rsidRPr="00474E98" w:rsidRDefault="00556686" w:rsidP="00556686">
            <w:pPr>
              <w:rPr>
                <w:rFonts w:cstheme="minorHAnsi"/>
                <w:sz w:val="8"/>
                <w:szCs w:val="12"/>
                <w:shd w:val="clear" w:color="auto" w:fill="DBE5F1" w:themeFill="accent1" w:themeFillTint="33"/>
              </w:rPr>
            </w:pPr>
          </w:p>
          <w:p w14:paraId="1072F53C" w14:textId="7AA7D7AD" w:rsidR="00556686" w:rsidRPr="00474E98" w:rsidRDefault="00556686" w:rsidP="00556686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74E98">
              <w:rPr>
                <w:sz w:val="13"/>
                <w:szCs w:val="13"/>
              </w:rPr>
              <w:t xml:space="preserve">  </w:t>
            </w:r>
            <w:r w:rsidR="00474E98" w:rsidRPr="00474E98">
              <w:rPr>
                <w:sz w:val="13"/>
                <w:szCs w:val="13"/>
              </w:rPr>
              <w:t xml:space="preserve"> </w:t>
            </w:r>
            <w:r w:rsidRPr="00474E98">
              <w:rPr>
                <w:sz w:val="13"/>
                <w:szCs w:val="13"/>
              </w:rPr>
              <w:t xml:space="preserve">  </w:t>
            </w:r>
            <w:r w:rsidRPr="00474E98">
              <w:rPr>
                <w:sz w:val="13"/>
                <w:szCs w:val="13"/>
              </w:rPr>
              <w:t xml:space="preserve"> </w:t>
            </w:r>
            <w:r w:rsidRPr="00474E98">
              <w:rPr>
                <w:sz w:val="13"/>
                <w:szCs w:val="13"/>
              </w:rPr>
              <w:t xml:space="preserve">  *Example: </w:t>
            </w:r>
            <w:r w:rsidRPr="00474E98">
              <w:rPr>
                <w:sz w:val="13"/>
                <w:szCs w:val="13"/>
              </w:rPr>
              <w:t>BSW</w:t>
            </w:r>
            <w:r w:rsidRPr="00474E98">
              <w:rPr>
                <w:sz w:val="13"/>
                <w:szCs w:val="13"/>
              </w:rPr>
              <w:t xml:space="preserve">, </w:t>
            </w:r>
            <w:r w:rsidRPr="00474E98">
              <w:rPr>
                <w:sz w:val="13"/>
                <w:szCs w:val="13"/>
              </w:rPr>
              <w:t xml:space="preserve">BS </w:t>
            </w:r>
            <w:r w:rsidRPr="00474E98">
              <w:rPr>
                <w:sz w:val="13"/>
                <w:szCs w:val="13"/>
              </w:rPr>
              <w:t>in Psychology, etc</w:t>
            </w:r>
            <w:r w:rsidRPr="00474E98">
              <w:rPr>
                <w:sz w:val="13"/>
                <w:szCs w:val="13"/>
              </w:rPr>
              <w:t>.</w:t>
            </w:r>
          </w:p>
        </w:tc>
        <w:tc>
          <w:tcPr>
            <w:tcW w:w="3420" w:type="dxa"/>
            <w:gridSpan w:val="3"/>
            <w:vAlign w:val="center"/>
          </w:tcPr>
          <w:p w14:paraId="44A8CA6C" w14:textId="5C7E9FF0" w:rsidR="00556686" w:rsidRPr="00474E98" w:rsidRDefault="006723DB" w:rsidP="00556686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236FCF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n</w:t>
            </w:r>
            <w:r w:rsidR="00236FCF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. Graduate Degree </w:t>
            </w:r>
            <w:r w:rsidR="00556686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Program:</w:t>
            </w:r>
          </w:p>
          <w:p w14:paraId="3E0191A0" w14:textId="77777777" w:rsidR="00236FCF" w:rsidRPr="00474E98" w:rsidRDefault="00236FCF" w:rsidP="00236FCF">
            <w:pPr>
              <w:rPr>
                <w:sz w:val="8"/>
                <w:szCs w:val="12"/>
              </w:rPr>
            </w:pPr>
          </w:p>
          <w:p w14:paraId="7744662D" w14:textId="03CA163F" w:rsidR="00236FCF" w:rsidRPr="00474E98" w:rsidRDefault="00236FCF" w:rsidP="00236FCF">
            <w:pPr>
              <w:rPr>
                <w:rFonts w:cstheme="minorHAnsi"/>
                <w:sz w:val="22"/>
                <w:szCs w:val="22"/>
                <w:shd w:val="clear" w:color="auto" w:fill="DBE5F1" w:themeFill="accent1" w:themeFillTint="33"/>
              </w:rPr>
            </w:pPr>
            <w:r w:rsidRPr="00474E98">
              <w:t xml:space="preserve">  </w:t>
            </w:r>
            <w:r w:rsidR="006723DB" w:rsidRPr="00474E98">
              <w:t xml:space="preserve"> </w:t>
            </w:r>
            <w:r w:rsidRPr="00474E98">
              <w:t xml:space="preserve">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516277356"/>
                <w:placeholder>
                  <w:docPart w:val="38BE58F9EB514A6BA574D22AD3686570"/>
                </w:placeholder>
                <w:showingPlcHdr/>
                <w:text/>
              </w:sdtPr>
              <w:sdtContent>
                <w:r w:rsidRPr="00474E98">
                  <w:rPr>
                    <w:rStyle w:val="PlaceholderText"/>
                    <w:shd w:val="clear" w:color="auto" w:fill="DBE5F1" w:themeFill="accent1" w:themeFillTint="33"/>
                  </w:rPr>
                  <w:t>Click here to enter text.</w:t>
                </w:r>
              </w:sdtContent>
            </w:sdt>
          </w:p>
          <w:p w14:paraId="1AEC184F" w14:textId="77777777" w:rsidR="00556686" w:rsidRPr="00474E98" w:rsidRDefault="00556686" w:rsidP="00236FCF">
            <w:pPr>
              <w:rPr>
                <w:rFonts w:cstheme="minorHAnsi"/>
                <w:sz w:val="8"/>
                <w:szCs w:val="12"/>
                <w:shd w:val="clear" w:color="auto" w:fill="DBE5F1" w:themeFill="accent1" w:themeFillTint="33"/>
              </w:rPr>
            </w:pPr>
          </w:p>
          <w:p w14:paraId="2536AB3B" w14:textId="7B2541AE" w:rsidR="00556686" w:rsidRPr="00474E98" w:rsidRDefault="00556686" w:rsidP="00236FCF">
            <w:r w:rsidRPr="00474E98">
              <w:rPr>
                <w:sz w:val="13"/>
                <w:szCs w:val="13"/>
              </w:rPr>
              <w:t xml:space="preserve">      *</w:t>
            </w:r>
            <w:r w:rsidRPr="00474E98">
              <w:rPr>
                <w:sz w:val="13"/>
                <w:szCs w:val="13"/>
              </w:rPr>
              <w:t xml:space="preserve">Example: </w:t>
            </w:r>
            <w:r w:rsidRPr="00474E98">
              <w:rPr>
                <w:sz w:val="13"/>
                <w:szCs w:val="13"/>
              </w:rPr>
              <w:t>MSW, MPH, Masters in Psychology, etc.</w:t>
            </w:r>
          </w:p>
        </w:tc>
        <w:tc>
          <w:tcPr>
            <w:tcW w:w="3325" w:type="dxa"/>
            <w:vAlign w:val="center"/>
          </w:tcPr>
          <w:p w14:paraId="0C07BD93" w14:textId="6968F8F0" w:rsidR="00236FCF" w:rsidRPr="00474E98" w:rsidRDefault="00556686" w:rsidP="00236FCF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236FCF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o. </w:t>
            </w:r>
            <w:r w:rsidR="00236FCF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Doctora</w:t>
            </w:r>
            <w:r w:rsidR="008A5C7D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l</w:t>
            </w:r>
            <w:r w:rsidR="00236FCF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="00210F15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Degree </w:t>
            </w:r>
            <w:r w:rsidR="00236FCF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Program</w:t>
            </w:r>
            <w:r w:rsidR="00236FCF"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:</w:t>
            </w:r>
          </w:p>
          <w:p w14:paraId="20007770" w14:textId="77777777" w:rsidR="00236FCF" w:rsidRPr="00474E98" w:rsidRDefault="00236FCF" w:rsidP="00236FCF">
            <w:pPr>
              <w:rPr>
                <w:sz w:val="8"/>
                <w:szCs w:val="12"/>
              </w:rPr>
            </w:pPr>
          </w:p>
          <w:p w14:paraId="2972DDE1" w14:textId="7AC41FBD" w:rsidR="00236FCF" w:rsidRPr="00474E98" w:rsidRDefault="00236FCF" w:rsidP="00236FCF">
            <w:pPr>
              <w:rPr>
                <w:rFonts w:cstheme="minorHAnsi"/>
                <w:sz w:val="22"/>
                <w:szCs w:val="22"/>
                <w:shd w:val="clear" w:color="auto" w:fill="DBE5F1" w:themeFill="accent1" w:themeFillTint="33"/>
              </w:rPr>
            </w:pPr>
            <w:r w:rsidRPr="00474E98">
              <w:t xml:space="preserve">  </w:t>
            </w:r>
            <w:r w:rsidR="00556686" w:rsidRPr="00474E98">
              <w:t xml:space="preserve"> </w:t>
            </w:r>
            <w:r w:rsidRPr="00474E98">
              <w:t xml:space="preserve">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-2116050086"/>
                <w:placeholder>
                  <w:docPart w:val="1252B083D5A242ECB4EFA833B7C789DB"/>
                </w:placeholder>
                <w:showingPlcHdr/>
                <w:text/>
              </w:sdtPr>
              <w:sdtContent>
                <w:r w:rsidRPr="00474E98">
                  <w:rPr>
                    <w:rStyle w:val="PlaceholderText"/>
                    <w:shd w:val="clear" w:color="auto" w:fill="DBE5F1" w:themeFill="accent1" w:themeFillTint="33"/>
                  </w:rPr>
                  <w:t>Click here to enter text.</w:t>
                </w:r>
              </w:sdtContent>
            </w:sdt>
          </w:p>
          <w:p w14:paraId="36B6D256" w14:textId="77777777" w:rsidR="00556686" w:rsidRPr="00474E98" w:rsidRDefault="00556686" w:rsidP="00556686">
            <w:pPr>
              <w:rPr>
                <w:rFonts w:cstheme="minorHAnsi"/>
                <w:sz w:val="8"/>
                <w:szCs w:val="12"/>
                <w:shd w:val="clear" w:color="auto" w:fill="DBE5F1" w:themeFill="accent1" w:themeFillTint="33"/>
              </w:rPr>
            </w:pPr>
          </w:p>
          <w:p w14:paraId="3D53C542" w14:textId="7264DCE6" w:rsidR="00556686" w:rsidRPr="00474E98" w:rsidRDefault="00556686" w:rsidP="00556686">
            <w:r w:rsidRPr="00474E98">
              <w:rPr>
                <w:sz w:val="13"/>
                <w:szCs w:val="13"/>
              </w:rPr>
              <w:t xml:space="preserve">      *Example: </w:t>
            </w:r>
            <w:r w:rsidRPr="00474E98">
              <w:rPr>
                <w:sz w:val="13"/>
                <w:szCs w:val="13"/>
              </w:rPr>
              <w:t xml:space="preserve">PsyD, DSW, MD, DO, DNP, etc. </w:t>
            </w:r>
          </w:p>
        </w:tc>
      </w:tr>
      <w:tr w:rsidR="00556686" w:rsidRPr="00474E98" w14:paraId="6CC36A11" w14:textId="77777777" w:rsidTr="00474E98">
        <w:trPr>
          <w:trHeight w:val="1421"/>
        </w:trPr>
        <w:tc>
          <w:tcPr>
            <w:tcW w:w="3325" w:type="dxa"/>
            <w:gridSpan w:val="2"/>
            <w:vAlign w:val="center"/>
          </w:tcPr>
          <w:p w14:paraId="7C343128" w14:textId="3966C08A" w:rsidR="00556686" w:rsidRPr="00474E98" w:rsidRDefault="00556686" w:rsidP="00556686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p</w:t>
            </w: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. </w:t>
            </w: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>Post-Graduate Program</w:t>
            </w: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: </w:t>
            </w:r>
          </w:p>
          <w:p w14:paraId="794ED180" w14:textId="77777777" w:rsidR="00556686" w:rsidRPr="00474E98" w:rsidRDefault="00556686" w:rsidP="00556686">
            <w:pPr>
              <w:rPr>
                <w:sz w:val="8"/>
                <w:szCs w:val="12"/>
              </w:rPr>
            </w:pPr>
          </w:p>
          <w:p w14:paraId="792771B2" w14:textId="51027FFC" w:rsidR="008A5C7D" w:rsidRPr="00474E98" w:rsidRDefault="00556686" w:rsidP="008A5C7D">
            <w:pPr>
              <w:rPr>
                <w:rFonts w:cstheme="minorHAnsi"/>
                <w:sz w:val="22"/>
                <w:szCs w:val="22"/>
                <w:shd w:val="clear" w:color="auto" w:fill="DBE5F1" w:themeFill="accent1" w:themeFillTint="33"/>
              </w:rPr>
            </w:pPr>
            <w:r w:rsidRPr="00474E98">
              <w:t xml:space="preserve">      </w:t>
            </w:r>
            <w:sdt>
              <w:sdtPr>
                <w:rPr>
                  <w:rFonts w:cstheme="minorHAnsi"/>
                  <w:sz w:val="22"/>
                  <w:szCs w:val="22"/>
                  <w:shd w:val="clear" w:color="auto" w:fill="DBE5F1" w:themeFill="accent1" w:themeFillTint="33"/>
                </w:rPr>
                <w:id w:val="1728108201"/>
                <w:placeholder>
                  <w:docPart w:val="DF23F7758426483294D3D4ED87EE7E33"/>
                </w:placeholder>
                <w:showingPlcHdr/>
                <w:text/>
              </w:sdtPr>
              <w:sdtContent>
                <w:r w:rsidRPr="00474E98">
                  <w:rPr>
                    <w:rStyle w:val="PlaceholderText"/>
                    <w:shd w:val="clear" w:color="auto" w:fill="DBE5F1" w:themeFill="accent1" w:themeFillTint="33"/>
                  </w:rPr>
                  <w:t>Click here to enter text.</w:t>
                </w:r>
              </w:sdtContent>
            </w:sdt>
          </w:p>
          <w:p w14:paraId="5543B202" w14:textId="77777777" w:rsidR="008A5C7D" w:rsidRPr="00474E98" w:rsidRDefault="008A5C7D" w:rsidP="008A5C7D">
            <w:pPr>
              <w:rPr>
                <w:rFonts w:cstheme="minorHAnsi"/>
                <w:sz w:val="8"/>
                <w:szCs w:val="12"/>
                <w:shd w:val="clear" w:color="auto" w:fill="DBE5F1" w:themeFill="accent1" w:themeFillTint="33"/>
              </w:rPr>
            </w:pPr>
          </w:p>
          <w:p w14:paraId="2438D883" w14:textId="7DB2762B" w:rsidR="00556686" w:rsidRPr="00474E98" w:rsidRDefault="008A5C7D" w:rsidP="008A5C7D">
            <w:r w:rsidRPr="00474E98">
              <w:rPr>
                <w:sz w:val="13"/>
                <w:szCs w:val="13"/>
              </w:rPr>
              <w:t xml:space="preserve">    *Example: </w:t>
            </w:r>
            <w:r w:rsidRPr="00474E98">
              <w:rPr>
                <w:sz w:val="13"/>
                <w:szCs w:val="13"/>
              </w:rPr>
              <w:t>Residency, Fellowship, Certificate, etc.</w:t>
            </w:r>
            <w:r w:rsidRPr="00474E98">
              <w:rPr>
                <w:sz w:val="13"/>
                <w:szCs w:val="13"/>
              </w:rPr>
              <w:t>.</w:t>
            </w:r>
          </w:p>
        </w:tc>
        <w:tc>
          <w:tcPr>
            <w:tcW w:w="3420" w:type="dxa"/>
            <w:gridSpan w:val="3"/>
            <w:vAlign w:val="center"/>
          </w:tcPr>
          <w:p w14:paraId="4DB9330A" w14:textId="09E790A0" w:rsidR="00474E98" w:rsidRPr="00474E98" w:rsidRDefault="00474E98" w:rsidP="00474E98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q</w:t>
            </w: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Are you currently</w:t>
            </w: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enrolled in a</w:t>
            </w:r>
          </w:p>
          <w:p w14:paraId="5E873488" w14:textId="13A3F1D7" w:rsidR="00474E98" w:rsidRPr="00474E98" w:rsidRDefault="00474E98" w:rsidP="00474E98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</w:t>
            </w: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secondary education program</w:t>
            </w: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?</w:t>
            </w:r>
          </w:p>
          <w:p w14:paraId="03F73BA6" w14:textId="4847ECCA" w:rsidR="00474E98" w:rsidRPr="00474E98" w:rsidRDefault="00474E98" w:rsidP="00474E98">
            <w:pPr>
              <w:pStyle w:val="FieldText"/>
              <w:rPr>
                <w:rFonts w:ascii="Calibri" w:hAnsi="Calibri" w:cs="Calibri"/>
                <w:b w:val="0"/>
                <w:bCs/>
                <w:sz w:val="10"/>
                <w:szCs w:val="10"/>
              </w:rPr>
            </w:pPr>
            <w:r w:rsidRPr="00474E98">
              <w:rPr>
                <w:rFonts w:cstheme="minorHAnsi"/>
                <w:b w:val="0"/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749376" behindDoc="1" locked="0" layoutInCell="1" allowOverlap="1" wp14:anchorId="738C4AB3" wp14:editId="5E030653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67945</wp:posOffset>
                      </wp:positionV>
                      <wp:extent cx="1584960" cy="205740"/>
                      <wp:effectExtent l="0" t="0" r="0" b="3810"/>
                      <wp:wrapNone/>
                      <wp:docPr id="1521097987" name="Rectangle 15210979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496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391DF6" id="Rectangle 1521097987" o:spid="_x0000_s1026" style="position:absolute;margin-left:12.8pt;margin-top:5.35pt;width:124.8pt;height:16.2pt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" fillcolor="#dbe5f1 [660]" stroked="f"/>
                  </w:pict>
                </mc:Fallback>
              </mc:AlternateContent>
            </w:r>
          </w:p>
          <w:p w14:paraId="33D6F0CF" w14:textId="791D46FA" w:rsidR="00556686" w:rsidRPr="00474E98" w:rsidRDefault="00474E98" w:rsidP="00474E98">
            <w:pPr>
              <w:pStyle w:val="Heading3"/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</w:pPr>
            <w:r w:rsidRPr="00474E98">
              <w:rPr>
                <w:rFonts w:ascii="Calibri" w:hAnsi="Calibri" w:cs="Calibri"/>
                <w:i w:val="0"/>
                <w:sz w:val="22"/>
                <w:szCs w:val="22"/>
              </w:rPr>
              <w:t xml:space="preserve"> </w:t>
            </w: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</w:t>
            </w: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     </w:t>
            </w: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b/>
                  <w:bCs/>
                  <w:i w:val="0"/>
                  <w:sz w:val="22"/>
                  <w:szCs w:val="22"/>
                </w:rPr>
                <w:id w:val="671142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2180">
                  <w:rPr>
                    <w:rFonts w:ascii="MS Gothic" w:eastAsia="MS Gothic" w:hAnsi="MS Gothic" w:cs="Calibri" w:hint="eastAsia"/>
                    <w:b/>
                    <w:bCs/>
                    <w:i w:val="0"/>
                    <w:sz w:val="22"/>
                    <w:szCs w:val="22"/>
                  </w:rPr>
                  <w:t>☐</w:t>
                </w:r>
              </w:sdtContent>
            </w:sdt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Pr="00474E98">
              <w:rPr>
                <w:rFonts w:ascii="Calibri" w:hAnsi="Calibri" w:cs="Calibri"/>
                <w:i w:val="0"/>
                <w:sz w:val="22"/>
                <w:szCs w:val="22"/>
              </w:rPr>
              <w:t>Yes</w:t>
            </w: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     </w:t>
            </w:r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   </w:t>
            </w:r>
            <w:sdt>
              <w:sdtPr>
                <w:rPr>
                  <w:rFonts w:ascii="Calibri" w:hAnsi="Calibri" w:cs="Calibri"/>
                  <w:b/>
                  <w:bCs/>
                  <w:i w:val="0"/>
                  <w:sz w:val="22"/>
                  <w:szCs w:val="22"/>
                </w:rPr>
                <w:id w:val="-50636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74E98">
                  <w:rPr>
                    <w:rFonts w:ascii="MS Gothic" w:eastAsia="MS Gothic" w:hAnsi="MS Gothic" w:cs="Calibri" w:hint="eastAsia"/>
                    <w:b/>
                    <w:bCs/>
                    <w:i w:val="0"/>
                    <w:sz w:val="22"/>
                    <w:szCs w:val="22"/>
                  </w:rPr>
                  <w:t>☐</w:t>
                </w:r>
              </w:sdtContent>
            </w:sdt>
            <w:r w:rsidRPr="00474E98">
              <w:rPr>
                <w:rFonts w:ascii="Calibri" w:hAnsi="Calibri" w:cs="Calibri"/>
                <w:b/>
                <w:bCs/>
                <w:i w:val="0"/>
                <w:sz w:val="22"/>
                <w:szCs w:val="22"/>
              </w:rPr>
              <w:t xml:space="preserve"> </w:t>
            </w:r>
            <w:r w:rsidRPr="00474E98">
              <w:rPr>
                <w:rFonts w:ascii="Calibri" w:hAnsi="Calibri" w:cs="Calibri"/>
                <w:i w:val="0"/>
                <w:sz w:val="22"/>
                <w:szCs w:val="22"/>
              </w:rPr>
              <w:t>No</w:t>
            </w:r>
          </w:p>
        </w:tc>
        <w:tc>
          <w:tcPr>
            <w:tcW w:w="3325" w:type="dxa"/>
            <w:vAlign w:val="center"/>
          </w:tcPr>
          <w:p w14:paraId="0FB59C3B" w14:textId="77777777" w:rsidR="00474E98" w:rsidRPr="00474E98" w:rsidRDefault="00474E98" w:rsidP="00474E98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q. Will you be enrolled in a</w:t>
            </w:r>
          </w:p>
          <w:p w14:paraId="45372F31" w14:textId="77777777" w:rsidR="00474E98" w:rsidRPr="00474E98" w:rsidRDefault="00474E98" w:rsidP="00474E98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secondary education program</w:t>
            </w:r>
          </w:p>
          <w:p w14:paraId="711A47A2" w14:textId="77777777" w:rsidR="00474E98" w:rsidRPr="00474E98" w:rsidRDefault="00474E98" w:rsidP="00474E98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between </w:t>
            </w:r>
            <w:r w:rsidRPr="00474E98">
              <w:rPr>
                <w:rFonts w:ascii="Calibri" w:hAnsi="Calibri" w:cs="Calibri"/>
                <w:color w:val="000000"/>
                <w:sz w:val="22"/>
                <w:szCs w:val="22"/>
                <w:u w:val="single"/>
                <w:shd w:val="clear" w:color="auto" w:fill="FFFFFF"/>
              </w:rPr>
              <w:t>10/01/25 - 09/30/27</w:t>
            </w:r>
            <w:r w:rsidRPr="00474E9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? </w:t>
            </w:r>
          </w:p>
          <w:p w14:paraId="727555CE" w14:textId="183B1414" w:rsidR="00474E98" w:rsidRPr="00474E98" w:rsidRDefault="00474E98" w:rsidP="00474E98">
            <w:pPr>
              <w:pStyle w:val="FieldText"/>
              <w:rPr>
                <w:rFonts w:ascii="Calibri" w:hAnsi="Calibri" w:cs="Calibri"/>
                <w:b w:val="0"/>
                <w:bCs/>
                <w:sz w:val="10"/>
                <w:szCs w:val="10"/>
              </w:rPr>
            </w:pPr>
            <w:r w:rsidRPr="00474E98">
              <w:rPr>
                <w:rFonts w:cstheme="minorHAnsi"/>
                <w:b w:val="0"/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751424" behindDoc="1" locked="0" layoutInCell="1" allowOverlap="1" wp14:anchorId="6366CF11" wp14:editId="7A22BD80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67945</wp:posOffset>
                      </wp:positionV>
                      <wp:extent cx="1584960" cy="205740"/>
                      <wp:effectExtent l="0" t="0" r="0" b="3810"/>
                      <wp:wrapNone/>
                      <wp:docPr id="789736238" name="Rectangle 789736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496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F47FF4" id="Rectangle 789736238" o:spid="_x0000_s1026" style="position:absolute;margin-left:12.8pt;margin-top:5.35pt;width:124.8pt;height:16.2pt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" fillcolor="#dbe5f1 [660]" stroked="f"/>
                  </w:pict>
                </mc:Fallback>
              </mc:AlternateContent>
            </w:r>
          </w:p>
          <w:p w14:paraId="57E0F928" w14:textId="1A69AEE2" w:rsidR="008A5C7D" w:rsidRPr="00474E98" w:rsidRDefault="00474E98" w:rsidP="00474E98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474E98">
              <w:rPr>
                <w:rFonts w:ascii="Calibri" w:hAnsi="Calibri" w:cs="Calibri"/>
                <w:sz w:val="22"/>
                <w:szCs w:val="22"/>
              </w:rPr>
              <w:t xml:space="preserve">           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191894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74E98">
                  <w:rPr>
                    <w:rFonts w:ascii="MS Gothic" w:eastAsia="MS Gothic" w:hAnsi="MS Gothic" w:cs="Calibri" w:hint="eastAsia"/>
                    <w:sz w:val="22"/>
                    <w:szCs w:val="22"/>
                  </w:rPr>
                  <w:t>☐</w:t>
                </w:r>
              </w:sdtContent>
            </w:sdt>
            <w:r w:rsidRPr="00474E98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Yes          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173034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74E98">
                  <w:rPr>
                    <w:rFonts w:ascii="MS Gothic" w:eastAsia="MS Gothic" w:hAnsi="MS Gothic" w:cs="Calibri" w:hint="eastAsia"/>
                    <w:sz w:val="22"/>
                    <w:szCs w:val="22"/>
                  </w:rPr>
                  <w:t>☐</w:t>
                </w:r>
              </w:sdtContent>
            </w:sdt>
            <w:r w:rsidRPr="00474E9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74E98">
              <w:rPr>
                <w:rFonts w:ascii="Calibri" w:hAnsi="Calibri" w:cs="Calibri"/>
                <w:b w:val="0"/>
                <w:bCs/>
                <w:sz w:val="22"/>
                <w:szCs w:val="22"/>
              </w:rPr>
              <w:t>No</w:t>
            </w:r>
          </w:p>
        </w:tc>
      </w:tr>
      <w:tr w:rsidR="00474E98" w:rsidRPr="00474E98" w14:paraId="4052C9E3" w14:textId="77777777" w:rsidTr="00574183">
        <w:trPr>
          <w:trHeight w:val="890"/>
        </w:trPr>
        <w:tc>
          <w:tcPr>
            <w:tcW w:w="10070" w:type="dxa"/>
            <w:gridSpan w:val="6"/>
            <w:vAlign w:val="center"/>
          </w:tcPr>
          <w:p w14:paraId="4F955A9F" w14:textId="77777777" w:rsidR="00574183" w:rsidRDefault="00474E98" w:rsidP="00574183">
            <w:pPr>
              <w:pStyle w:val="FieldText"/>
              <w:jc w:val="center"/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574183">
              <w:rPr>
                <w:rFonts w:ascii="Calibri" w:hAnsi="Calibri" w:cs="Calibri"/>
                <w:color w:val="000000"/>
                <w:sz w:val="18"/>
                <w:szCs w:val="18"/>
                <w:highlight w:val="lightGray"/>
                <w:shd w:val="clear" w:color="auto" w:fill="FFFFFF"/>
              </w:rPr>
              <w:t>*PLEASE NOTE:</w:t>
            </w:r>
            <w:r w:rsidRPr="00574183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74183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shd w:val="clear" w:color="auto" w:fill="FFFFFF"/>
              </w:rPr>
              <w:t xml:space="preserve">Any student loans taken out </w:t>
            </w:r>
            <w:r w:rsidRPr="00574183">
              <w:rPr>
                <w:rFonts w:ascii="Calibri" w:hAnsi="Calibri" w:cs="Calibri"/>
                <w:b w:val="0"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after</w:t>
            </w:r>
            <w:r w:rsidRPr="00574183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shd w:val="clear" w:color="auto" w:fill="FFFFFF"/>
              </w:rPr>
              <w:t xml:space="preserve"> an applicant becomes enrolled in a state loan repayment program (such as BHLRP) are </w:t>
            </w:r>
            <w:r w:rsidRPr="00574183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u w:val="single"/>
                <w:shd w:val="clear" w:color="auto" w:fill="FFFFFF"/>
              </w:rPr>
              <w:t>not</w:t>
            </w:r>
            <w:r w:rsidRPr="00574183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shd w:val="clear" w:color="auto" w:fill="FFFFFF"/>
              </w:rPr>
              <w:t xml:space="preserve"> eligible for repayment. In order for a student loan(s) to be </w:t>
            </w:r>
            <w:r w:rsidR="00574183" w:rsidRPr="00574183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shd w:val="clear" w:color="auto" w:fill="FFFFFF"/>
              </w:rPr>
              <w:t xml:space="preserve">eligible for repayment under this program, </w:t>
            </w:r>
          </w:p>
          <w:p w14:paraId="5F224235" w14:textId="0869776B" w:rsidR="00474E98" w:rsidRPr="00474E98" w:rsidRDefault="00574183" w:rsidP="00574183">
            <w:pPr>
              <w:pStyle w:val="FieldText"/>
              <w:jc w:val="center"/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574183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shd w:val="clear" w:color="auto" w:fill="FFFFFF"/>
              </w:rPr>
              <w:t>the degree program must be complete</w:t>
            </w:r>
            <w:r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shd w:val="clear" w:color="auto" w:fill="FFFFFF"/>
              </w:rPr>
              <w:t xml:space="preserve">d </w:t>
            </w:r>
            <w:r w:rsidRPr="00574183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u w:val="single"/>
                <w:shd w:val="clear" w:color="auto" w:fill="FFFFFF"/>
              </w:rPr>
              <w:t>prior</w:t>
            </w:r>
            <w:r w:rsidRPr="00574183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shd w:val="clear" w:color="auto" w:fill="FFFFFF"/>
              </w:rPr>
              <w:t xml:space="preserve"> to enrollment into the </w:t>
            </w:r>
            <w:r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shd w:val="clear" w:color="auto" w:fill="FFFFFF"/>
              </w:rPr>
              <w:t>loan repayment program.</w:t>
            </w:r>
          </w:p>
        </w:tc>
      </w:tr>
    </w:tbl>
    <w:p w14:paraId="6E338543" w14:textId="77777777" w:rsidR="0089349F" w:rsidRPr="0089349F" w:rsidRDefault="0089349F">
      <w:pPr>
        <w:rPr>
          <w:sz w:val="10"/>
          <w:szCs w:val="16"/>
        </w:rPr>
      </w:pPr>
    </w:p>
    <w:p w14:paraId="4C45D3FC" w14:textId="77777777" w:rsidR="00520661" w:rsidRDefault="00520661">
      <w:pPr>
        <w:rPr>
          <w:sz w:val="10"/>
          <w:szCs w:val="16"/>
        </w:rPr>
      </w:pPr>
    </w:p>
    <w:p w14:paraId="25AF81D8" w14:textId="77777777" w:rsidR="00CE5D74" w:rsidRDefault="00CE5D74">
      <w:pPr>
        <w:rPr>
          <w:sz w:val="2"/>
          <w:szCs w:val="8"/>
        </w:rPr>
      </w:pPr>
    </w:p>
    <w:p w14:paraId="7480555B" w14:textId="77777777" w:rsidR="00BE212F" w:rsidRDefault="00BE212F">
      <w:pPr>
        <w:rPr>
          <w:sz w:val="2"/>
          <w:szCs w:val="8"/>
        </w:rPr>
      </w:pPr>
    </w:p>
    <w:p w14:paraId="091B1FDE" w14:textId="77777777" w:rsidR="00BE212F" w:rsidRDefault="00BE212F">
      <w:pPr>
        <w:rPr>
          <w:sz w:val="4"/>
          <w:szCs w:val="10"/>
        </w:rPr>
      </w:pPr>
    </w:p>
    <w:p w14:paraId="1C5B39EF" w14:textId="77777777" w:rsidR="00BE212F" w:rsidRPr="00BE212F" w:rsidRDefault="00BE212F">
      <w:pPr>
        <w:rPr>
          <w:sz w:val="4"/>
          <w:szCs w:val="1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85"/>
        <w:gridCol w:w="1620"/>
        <w:gridCol w:w="1170"/>
        <w:gridCol w:w="4495"/>
      </w:tblGrid>
      <w:tr w:rsidR="00CB69AA" w14:paraId="477A2893" w14:textId="77777777" w:rsidTr="00520661">
        <w:trPr>
          <w:trHeight w:val="461"/>
        </w:trPr>
        <w:tc>
          <w:tcPr>
            <w:tcW w:w="2785" w:type="dxa"/>
            <w:tcBorders>
              <w:top w:val="single" w:sz="4" w:space="0" w:color="000000"/>
            </w:tcBorders>
            <w:shd w:val="clear" w:color="auto" w:fill="E4EBF4"/>
            <w:vAlign w:val="center"/>
          </w:tcPr>
          <w:p w14:paraId="07DE53E8" w14:textId="1FF1A39A" w:rsidR="00CB69AA" w:rsidRDefault="00CB69AA" w:rsidP="00CB69AA">
            <w:pPr>
              <w:pStyle w:val="FieldText"/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A667A3">
              <w:rPr>
                <w:rFonts w:ascii="Arial Nova" w:hAnsi="Arial Nova"/>
                <w:sz w:val="27"/>
                <w:szCs w:val="27"/>
              </w:rPr>
              <w:t xml:space="preserve">PAGE </w:t>
            </w:r>
            <w:r>
              <w:rPr>
                <w:rFonts w:ascii="Arial Nova" w:hAnsi="Arial Nova"/>
                <w:sz w:val="27"/>
                <w:szCs w:val="27"/>
              </w:rPr>
              <w:t>3</w:t>
            </w:r>
            <w:r w:rsidRPr="00A667A3">
              <w:rPr>
                <w:rFonts w:ascii="Arial Nova" w:hAnsi="Arial Nova"/>
                <w:sz w:val="27"/>
                <w:szCs w:val="27"/>
              </w:rPr>
              <w:t xml:space="preserve"> OF </w:t>
            </w:r>
            <w:r>
              <w:rPr>
                <w:rFonts w:ascii="Arial Nova" w:hAnsi="Arial Nova"/>
                <w:sz w:val="27"/>
                <w:szCs w:val="27"/>
              </w:rPr>
              <w:t>3</w:t>
            </w:r>
          </w:p>
        </w:tc>
        <w:tc>
          <w:tcPr>
            <w:tcW w:w="2790" w:type="dxa"/>
            <w:gridSpan w:val="2"/>
            <w:tcBorders>
              <w:top w:val="nil"/>
              <w:right w:val="single" w:sz="4" w:space="0" w:color="FFFFFF" w:themeColor="background1"/>
            </w:tcBorders>
            <w:vAlign w:val="center"/>
          </w:tcPr>
          <w:p w14:paraId="7745AB91" w14:textId="77777777" w:rsidR="00CB69AA" w:rsidRDefault="00CB69AA" w:rsidP="00CB69AA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95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6D3D409" w14:textId="77777777" w:rsidR="00CB69AA" w:rsidRPr="005F548B" w:rsidRDefault="00CB69AA" w:rsidP="00CB69AA">
            <w:pPr>
              <w:pStyle w:val="FieldText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CB69AA" w14:paraId="2D15F2A6" w14:textId="77777777" w:rsidTr="00520661">
        <w:trPr>
          <w:trHeight w:val="418"/>
        </w:trPr>
        <w:tc>
          <w:tcPr>
            <w:tcW w:w="10070" w:type="dxa"/>
            <w:gridSpan w:val="4"/>
            <w:shd w:val="clear" w:color="auto" w:fill="595959"/>
            <w:vAlign w:val="center"/>
          </w:tcPr>
          <w:p w14:paraId="322E1630" w14:textId="77C169B7" w:rsidR="00CB69AA" w:rsidRPr="005F548B" w:rsidRDefault="00520661" w:rsidP="00520661">
            <w:pPr>
              <w:pStyle w:val="FieldText"/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cstheme="minorHAnsi"/>
                <w:color w:val="FFFFFF" w:themeColor="background1"/>
                <w:sz w:val="24"/>
              </w:rPr>
              <w:t xml:space="preserve">  </w:t>
            </w:r>
            <w:r w:rsidR="00CB69AA">
              <w:rPr>
                <w:rFonts w:cstheme="minorHAnsi"/>
                <w:color w:val="FFFFFF" w:themeColor="background1"/>
                <w:sz w:val="24"/>
              </w:rPr>
              <w:t>3. Job Description &amp; Worksite Information</w:t>
            </w:r>
          </w:p>
        </w:tc>
      </w:tr>
      <w:tr w:rsidR="00E50823" w14:paraId="08DDC583" w14:textId="77777777" w:rsidTr="00521401">
        <w:trPr>
          <w:trHeight w:val="1457"/>
        </w:trPr>
        <w:tc>
          <w:tcPr>
            <w:tcW w:w="4405" w:type="dxa"/>
            <w:gridSpan w:val="2"/>
            <w:vAlign w:val="center"/>
          </w:tcPr>
          <w:p w14:paraId="11F6B6CA" w14:textId="77777777" w:rsidR="00F22E41" w:rsidRPr="00F22E41" w:rsidRDefault="00F22E41" w:rsidP="00520661">
            <w:pPr>
              <w:pStyle w:val="FieldText"/>
              <w:jc w:val="center"/>
              <w:rPr>
                <w:rFonts w:ascii="Calibri" w:hAnsi="Calibri" w:cs="Calibri"/>
                <w:color w:val="000000"/>
                <w:sz w:val="8"/>
                <w:szCs w:val="8"/>
                <w:shd w:val="clear" w:color="auto" w:fill="FFFFFF"/>
              </w:rPr>
            </w:pPr>
          </w:p>
          <w:p w14:paraId="1F825F7A" w14:textId="0247A7A3" w:rsidR="00520661" w:rsidRDefault="00E50823" w:rsidP="00520661">
            <w:pPr>
              <w:pStyle w:val="FieldText"/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Pr="00A37B5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 Please estimate how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37B5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many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h</w:t>
            </w:r>
            <w:r w:rsidRPr="00A37B5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ours your</w:t>
            </w:r>
          </w:p>
          <w:p w14:paraId="1F3E60A8" w14:textId="1449C373" w:rsidR="00E50823" w:rsidRDefault="00E50823" w:rsidP="00520661">
            <w:pPr>
              <w:pStyle w:val="FieldText"/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A37B5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averag</w:t>
            </w:r>
            <w:r w:rsidR="00520661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e </w:t>
            </w:r>
            <w:r w:rsidRPr="00A37B5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work week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is </w:t>
            </w:r>
            <w:r w:rsidRPr="00A37B5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comprised of.</w:t>
            </w:r>
          </w:p>
          <w:p w14:paraId="370ECDEC" w14:textId="77777777" w:rsidR="00E50823" w:rsidRPr="00521401" w:rsidRDefault="00E50823" w:rsidP="00520661">
            <w:pPr>
              <w:pStyle w:val="FieldText"/>
              <w:jc w:val="center"/>
              <w:rPr>
                <w:rFonts w:ascii="Calibri" w:hAnsi="Calibri" w:cs="Calibri"/>
                <w:color w:val="000000"/>
                <w:sz w:val="6"/>
                <w:szCs w:val="6"/>
                <w:shd w:val="clear" w:color="auto" w:fill="FFFFFF"/>
              </w:rPr>
            </w:pPr>
          </w:p>
          <w:p w14:paraId="20F683D6" w14:textId="77777777" w:rsidR="00067A3D" w:rsidRPr="00521401" w:rsidRDefault="00E50823" w:rsidP="00067A3D">
            <w:pPr>
              <w:pStyle w:val="FieldText"/>
              <w:jc w:val="center"/>
              <w:rPr>
                <w:rFonts w:ascii="Calibri" w:hAnsi="Calibri" w:cs="Calibri"/>
                <w:b w:val="0"/>
                <w:bCs/>
                <w:color w:val="000000"/>
                <w:sz w:val="17"/>
                <w:szCs w:val="17"/>
                <w:shd w:val="clear" w:color="auto" w:fill="FFFFFF"/>
              </w:rPr>
            </w:pPr>
            <w:r w:rsidRPr="00521401">
              <w:rPr>
                <w:rFonts w:ascii="Calibri" w:hAnsi="Calibri" w:cs="Calibri"/>
                <w:b w:val="0"/>
                <w:bCs/>
                <w:i/>
                <w:iCs/>
                <w:color w:val="000000"/>
                <w:sz w:val="17"/>
                <w:szCs w:val="17"/>
                <w:shd w:val="clear" w:color="auto" w:fill="FFFFFF"/>
              </w:rPr>
              <w:t xml:space="preserve">Example: </w:t>
            </w:r>
            <w:r w:rsidRPr="00521401">
              <w:rPr>
                <w:rFonts w:ascii="Calibri" w:hAnsi="Calibri" w:cs="Calibri"/>
                <w:b w:val="0"/>
                <w:bCs/>
                <w:color w:val="000000"/>
                <w:sz w:val="17"/>
                <w:szCs w:val="17"/>
                <w:shd w:val="clear" w:color="auto" w:fill="FFFFFF"/>
              </w:rPr>
              <w:t>40 hours, 37.5 hours, etc.</w:t>
            </w:r>
          </w:p>
          <w:p w14:paraId="3F72A424" w14:textId="77777777" w:rsidR="00067A3D" w:rsidRPr="00F22E41" w:rsidRDefault="00067A3D" w:rsidP="00067A3D">
            <w:pPr>
              <w:pStyle w:val="FieldText"/>
              <w:jc w:val="center"/>
              <w:rPr>
                <w:rFonts w:ascii="Calibri" w:hAnsi="Calibri" w:cs="Calibri"/>
                <w:b w:val="0"/>
                <w:bCs/>
                <w:color w:val="000000"/>
                <w:sz w:val="10"/>
                <w:szCs w:val="10"/>
                <w:shd w:val="clear" w:color="auto" w:fill="FFFFFF"/>
              </w:rPr>
            </w:pPr>
          </w:p>
          <w:p w14:paraId="5F738A5D" w14:textId="77777777" w:rsidR="00067A3D" w:rsidRDefault="00067A3D" w:rsidP="00067A3D">
            <w:pPr>
              <w:pStyle w:val="FieldText"/>
              <w:jc w:val="center"/>
              <w:rPr>
                <w:rFonts w:cstheme="minorHAnsi"/>
                <w:b w:val="0"/>
                <w:bCs/>
                <w:sz w:val="22"/>
                <w:szCs w:val="22"/>
                <w:shd w:val="clear" w:color="auto" w:fill="FFFFFF" w:themeFill="background1"/>
              </w:rPr>
            </w:pPr>
            <w:sdt>
              <w:sdtPr>
                <w:rPr>
                  <w:rFonts w:cstheme="minorHAnsi"/>
                  <w:b w:val="0"/>
                  <w:bCs/>
                  <w:sz w:val="22"/>
                  <w:szCs w:val="22"/>
                  <w:shd w:val="clear" w:color="auto" w:fill="FFFFFF" w:themeFill="background1"/>
                </w:rPr>
                <w:id w:val="1030769530"/>
                <w:placeholder>
                  <w:docPart w:val="174ABC9D88714FC0BE718D054B25DCB3"/>
                </w:placeholder>
                <w:showingPlcHdr/>
              </w:sdtPr>
              <w:sdtContent>
                <w:r w:rsidRPr="00067A3D">
                  <w:rPr>
                    <w:rStyle w:val="PlaceholderText"/>
                    <w:b w:val="0"/>
                    <w:bCs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  <w:p w14:paraId="36FEDB0A" w14:textId="714EEDF9" w:rsidR="00067A3D" w:rsidRPr="00521401" w:rsidRDefault="00067A3D" w:rsidP="00067A3D">
            <w:pPr>
              <w:pStyle w:val="FieldText"/>
              <w:jc w:val="center"/>
              <w:rPr>
                <w:rFonts w:ascii="Calibri" w:hAnsi="Calibri" w:cs="Calibri"/>
                <w:b w:val="0"/>
                <w:bCs/>
                <w:color w:val="000000"/>
                <w:sz w:val="10"/>
                <w:szCs w:val="10"/>
                <w:shd w:val="clear" w:color="auto" w:fill="FFFFFF"/>
              </w:rPr>
            </w:pPr>
          </w:p>
        </w:tc>
        <w:tc>
          <w:tcPr>
            <w:tcW w:w="5665" w:type="dxa"/>
            <w:gridSpan w:val="2"/>
            <w:vAlign w:val="center"/>
          </w:tcPr>
          <w:p w14:paraId="47FC886D" w14:textId="4C1D2BF9" w:rsidR="00E50823" w:rsidRDefault="00E50823" w:rsidP="00521401">
            <w:pPr>
              <w:pStyle w:val="FieldText"/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</w:t>
            </w:r>
            <w:r w:rsidRPr="00A37B5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. Please estimate 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your </w:t>
            </w:r>
            <w:r w:rsidRPr="006B7FF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average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B7FF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weekly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B7FF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patient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B7FF3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case load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520661" w:rsidRPr="00520661">
              <w:rPr>
                <w:rFonts w:ascii="Calibri" w:hAnsi="Calibri" w:cs="Calibri"/>
                <w:b w:val="0"/>
                <w:bCs/>
                <w:color w:val="000000"/>
                <w:sz w:val="20"/>
                <w:szCs w:val="20"/>
                <w:shd w:val="clear" w:color="auto" w:fill="FFFFFF"/>
              </w:rPr>
              <w:t>*</w:t>
            </w:r>
          </w:p>
          <w:p w14:paraId="3E0A9F3B" w14:textId="77777777" w:rsidR="00E50823" w:rsidRPr="00521401" w:rsidRDefault="00E50823" w:rsidP="00521401">
            <w:pPr>
              <w:pStyle w:val="FieldText"/>
              <w:jc w:val="center"/>
              <w:rPr>
                <w:rFonts w:ascii="Calibri" w:hAnsi="Calibri" w:cs="Calibri"/>
                <w:color w:val="000000"/>
                <w:sz w:val="4"/>
                <w:szCs w:val="4"/>
                <w:shd w:val="clear" w:color="auto" w:fill="FFFFFF"/>
              </w:rPr>
            </w:pPr>
          </w:p>
          <w:p w14:paraId="55C3F7BD" w14:textId="77777777" w:rsidR="00067A3D" w:rsidRPr="00521401" w:rsidRDefault="00E50823" w:rsidP="00521401">
            <w:pPr>
              <w:jc w:val="center"/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</w:pPr>
            <w:r w:rsidRPr="00521401"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  <w:t>*</w:t>
            </w:r>
            <w:r w:rsidR="00520661" w:rsidRPr="00521401"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  <w:t>N</w:t>
            </w:r>
            <w:r w:rsidRPr="00521401"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  <w:t>umber of patients or clients seen for direct care</w:t>
            </w:r>
            <w:r w:rsidR="00520661" w:rsidRPr="00521401"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  <w:t xml:space="preserve"> </w:t>
            </w:r>
            <w:r w:rsidRPr="00521401"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  <w:t>services each</w:t>
            </w:r>
            <w:r w:rsidR="00520661" w:rsidRPr="00521401"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  <w:t xml:space="preserve"> </w:t>
            </w:r>
            <w:r w:rsidRPr="00521401">
              <w:rPr>
                <w:rFonts w:ascii="Calibri" w:hAnsi="Calibri" w:cs="Calibri"/>
                <w:color w:val="000000"/>
                <w:sz w:val="17"/>
                <w:szCs w:val="17"/>
                <w:shd w:val="clear" w:color="auto" w:fill="FFFFFF"/>
              </w:rPr>
              <w:t>week.</w:t>
            </w:r>
          </w:p>
          <w:p w14:paraId="660DE60E" w14:textId="77777777" w:rsidR="00067A3D" w:rsidRPr="00521401" w:rsidRDefault="00067A3D" w:rsidP="005214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</w:pPr>
          </w:p>
          <w:p w14:paraId="4DFA4119" w14:textId="77777777" w:rsidR="00067A3D" w:rsidRDefault="00067A3D" w:rsidP="00521401">
            <w:pPr>
              <w:pStyle w:val="FieldText"/>
              <w:jc w:val="center"/>
              <w:rPr>
                <w:rFonts w:cstheme="minorHAnsi"/>
                <w:b w:val="0"/>
                <w:bCs/>
                <w:sz w:val="22"/>
                <w:szCs w:val="22"/>
                <w:shd w:val="clear" w:color="auto" w:fill="FFFFFF" w:themeFill="background1"/>
              </w:rPr>
            </w:pPr>
            <w:sdt>
              <w:sdtPr>
                <w:rPr>
                  <w:rFonts w:cstheme="minorHAnsi"/>
                  <w:b w:val="0"/>
                  <w:bCs/>
                  <w:sz w:val="22"/>
                  <w:szCs w:val="22"/>
                  <w:shd w:val="clear" w:color="auto" w:fill="FFFFFF" w:themeFill="background1"/>
                </w:rPr>
                <w:id w:val="2088651861"/>
                <w:placeholder>
                  <w:docPart w:val="44776ED6EA624D1B9B8CD06C7E8FDE37"/>
                </w:placeholder>
                <w:showingPlcHdr/>
              </w:sdtPr>
              <w:sdtContent>
                <w:r w:rsidRPr="00067A3D">
                  <w:rPr>
                    <w:rStyle w:val="PlaceholderText"/>
                    <w:b w:val="0"/>
                    <w:bCs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  <w:p w14:paraId="1E8C5677" w14:textId="70017C99" w:rsidR="00067A3D" w:rsidRPr="00067A3D" w:rsidRDefault="00067A3D" w:rsidP="00521401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  <w:shd w:val="clear" w:color="auto" w:fill="FFFFFF"/>
              </w:rPr>
            </w:pPr>
          </w:p>
        </w:tc>
      </w:tr>
    </w:tbl>
    <w:tbl>
      <w:tblPr>
        <w:tblW w:w="50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1"/>
        <w:gridCol w:w="2697"/>
      </w:tblGrid>
      <w:tr w:rsidR="00E50823" w:rsidRPr="00BC5BCB" w14:paraId="5C08859D" w14:textId="77777777" w:rsidTr="00393618">
        <w:trPr>
          <w:cantSplit/>
          <w:trHeight w:val="3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2640"/>
            <w:noWrap/>
            <w:vAlign w:val="center"/>
          </w:tcPr>
          <w:p w14:paraId="6F4242C5" w14:textId="4CCBFFA0" w:rsidR="00E50823" w:rsidRPr="00BC5BCB" w:rsidRDefault="00E50823" w:rsidP="00393618">
            <w:pPr>
              <w:jc w:val="center"/>
              <w:rPr>
                <w:rFonts w:ascii="Calibri" w:hAnsi="Calibri" w:cs="Calibri"/>
                <w:b/>
                <w:sz w:val="22"/>
                <w:szCs w:val="32"/>
              </w:rPr>
            </w:pPr>
            <w:r>
              <w:rPr>
                <w:rFonts w:cstheme="minorHAnsi"/>
                <w:b/>
                <w:color w:val="FFFFFF" w:themeColor="background1"/>
                <w:sz w:val="24"/>
              </w:rPr>
              <w:t>Worksite</w:t>
            </w:r>
            <w:r w:rsidRPr="00BC5BCB">
              <w:rPr>
                <w:rFonts w:cstheme="minorHAnsi"/>
                <w:b/>
                <w:color w:val="FFFFFF" w:themeColor="background1"/>
                <w:sz w:val="24"/>
              </w:rPr>
              <w:t xml:space="preserve"> Information:</w:t>
            </w:r>
          </w:p>
        </w:tc>
      </w:tr>
      <w:tr w:rsidR="00E50823" w:rsidRPr="00E63915" w14:paraId="0A1AD085" w14:textId="77777777" w:rsidTr="0089349F">
        <w:trPr>
          <w:cantSplit/>
          <w:trHeight w:val="648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FEFEF"/>
            <w:noWrap/>
            <w:vAlign w:val="center"/>
          </w:tcPr>
          <w:p w14:paraId="4DFAB03A" w14:textId="77777777" w:rsidR="00E50823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 H</w:t>
            </w:r>
            <w:r w:rsidRPr="0082523E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ow many hours per week 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>do you</w:t>
            </w:r>
            <w:r w:rsidRPr="0082523E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spend working out of </w:t>
            </w:r>
            <w:r w:rsidRPr="003073CE">
              <w:rPr>
                <w:rFonts w:ascii="Calibri" w:hAnsi="Calibri" w:cs="Calibri"/>
                <w:b/>
                <w:bCs/>
                <w:sz w:val="22"/>
                <w:szCs w:val="32"/>
                <w:u w:val="single"/>
              </w:rPr>
              <w:t>various</w:t>
            </w:r>
            <w:r>
              <w:rPr>
                <w:rFonts w:ascii="Calibri" w:hAnsi="Calibri" w:cs="Calibri"/>
                <w:b/>
                <w:bCs/>
                <w:sz w:val="22"/>
                <w:szCs w:val="32"/>
                <w:u w:val="single"/>
              </w:rPr>
              <w:t xml:space="preserve"> (varying)</w:t>
            </w:r>
            <w:r w:rsidRPr="008E629B">
              <w:rPr>
                <w:rFonts w:ascii="Calibri" w:hAnsi="Calibri" w:cs="Calibri"/>
                <w:b/>
                <w:bCs/>
                <w:color w:val="FFE1E1"/>
                <w:sz w:val="22"/>
                <w:szCs w:val="32"/>
                <w:u w:val="single"/>
              </w:rPr>
              <w:t>_</w:t>
            </w:r>
          </w:p>
          <w:p w14:paraId="254772E5" w14:textId="77777777" w:rsidR="00E50823" w:rsidRPr="0082523E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 </w:t>
            </w:r>
            <w:r w:rsidRPr="003073CE">
              <w:rPr>
                <w:rFonts w:ascii="Calibri" w:hAnsi="Calibri" w:cs="Calibri"/>
                <w:b/>
                <w:bCs/>
                <w:sz w:val="22"/>
                <w:szCs w:val="32"/>
                <w:u w:val="single"/>
              </w:rPr>
              <w:t>COMMUNITY-BASED locations</w:t>
            </w:r>
            <w:r>
              <w:rPr>
                <w:rFonts w:cs="Calibri"/>
                <w:b/>
                <w:bCs/>
                <w:sz w:val="22"/>
                <w:szCs w:val="32"/>
              </w:rPr>
              <w:t>?</w:t>
            </w:r>
            <w:r>
              <w:rPr>
                <w:bCs/>
                <w:sz w:val="20"/>
                <w:szCs w:val="18"/>
              </w:rPr>
              <w:t xml:space="preserve"> </w:t>
            </w:r>
            <w:r w:rsidRPr="00E63915">
              <w:rPr>
                <w:bCs/>
                <w:i/>
                <w:iCs/>
                <w:sz w:val="17"/>
                <w:szCs w:val="17"/>
              </w:rPr>
              <w:t>(such as public libraries, parks, coffee shops, etc.)</w:t>
            </w:r>
            <w:r w:rsidRPr="008E629B">
              <w:rPr>
                <w:bCs/>
                <w:i/>
                <w:iCs/>
                <w:color w:val="FFE1E1"/>
                <w:sz w:val="17"/>
                <w:szCs w:val="17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0F7C28" w14:textId="29DCF36D" w:rsidR="00E50823" w:rsidRPr="00E63915" w:rsidRDefault="00000000" w:rsidP="00393618">
            <w:pPr>
              <w:jc w:val="center"/>
              <w:rPr>
                <w:rFonts w:cstheme="minorHAnsi"/>
                <w:sz w:val="22"/>
                <w:szCs w:val="22"/>
                <w:shd w:val="clear" w:color="auto" w:fill="DBE5F1" w:themeFill="accent1" w:themeFillTint="33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-944153269"/>
                <w:placeholder>
                  <w:docPart w:val="326C9D2FC68B49B983EFD6F974B9E8D9"/>
                </w:placeholder>
                <w:showingPlcHdr/>
              </w:sdtPr>
              <w:sdtContent>
                <w:r w:rsidR="00E50823" w:rsidRPr="00E63915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:rsidRPr="00E63915" w14:paraId="790C0878" w14:textId="77777777" w:rsidTr="0089349F">
        <w:trPr>
          <w:cantSplit/>
          <w:trHeight w:val="648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FF7EF"/>
            <w:noWrap/>
            <w:vAlign w:val="center"/>
          </w:tcPr>
          <w:p w14:paraId="41BE2475" w14:textId="77777777" w:rsidR="00E50823" w:rsidRDefault="00E50823" w:rsidP="00393618">
            <w:pPr>
              <w:pStyle w:val="TableParagraph"/>
              <w:spacing w:before="9" w:line="278" w:lineRule="exact"/>
              <w:ind w:left="0"/>
              <w:jc w:val="right"/>
              <w:rPr>
                <w:b/>
                <w:u w:val="single"/>
              </w:rPr>
            </w:pPr>
            <w:r>
              <w:rPr>
                <w:b/>
                <w:bCs/>
                <w:szCs w:val="32"/>
              </w:rPr>
              <w:t xml:space="preserve">  </w:t>
            </w:r>
            <w:r>
              <w:rPr>
                <w:b/>
                <w:bCs/>
              </w:rPr>
              <w:t>H</w:t>
            </w:r>
            <w:r w:rsidRPr="0082523E">
              <w:rPr>
                <w:b/>
              </w:rPr>
              <w:t xml:space="preserve">ow many hours per week </w:t>
            </w:r>
            <w:r>
              <w:rPr>
                <w:b/>
              </w:rPr>
              <w:t>do you spend</w:t>
            </w:r>
            <w:r w:rsidRPr="003073CE">
              <w:rPr>
                <w:b/>
              </w:rPr>
              <w:t xml:space="preserve"> providing</w:t>
            </w:r>
            <w:r w:rsidRPr="00E63915">
              <w:rPr>
                <w:b/>
              </w:rPr>
              <w:t xml:space="preserve"> </w:t>
            </w:r>
            <w:r w:rsidRPr="0082523E">
              <w:rPr>
                <w:b/>
                <w:u w:val="single"/>
              </w:rPr>
              <w:t>HOME-BASED</w:t>
            </w:r>
            <w:r>
              <w:rPr>
                <w:b/>
                <w:u w:val="single"/>
              </w:rPr>
              <w:t xml:space="preserve"> </w:t>
            </w:r>
            <w:r w:rsidRPr="0082523E">
              <w:rPr>
                <w:b/>
                <w:u w:val="single"/>
              </w:rPr>
              <w:t>services</w:t>
            </w:r>
            <w:r w:rsidRPr="008E629B">
              <w:rPr>
                <w:b/>
                <w:color w:val="FFEFDD"/>
                <w:u w:val="single"/>
              </w:rPr>
              <w:t>_</w:t>
            </w:r>
          </w:p>
          <w:p w14:paraId="36896170" w14:textId="77777777" w:rsidR="00E50823" w:rsidRPr="0082523E" w:rsidRDefault="00E50823" w:rsidP="00393618">
            <w:pPr>
              <w:pStyle w:val="TableParagraph"/>
              <w:spacing w:before="9" w:line="278" w:lineRule="exact"/>
              <w:ind w:left="0"/>
              <w:jc w:val="right"/>
              <w:rPr>
                <w:b/>
                <w:u w:val="single"/>
              </w:rPr>
            </w:pPr>
            <w:r>
              <w:rPr>
                <w:b/>
              </w:rPr>
              <w:t xml:space="preserve">  </w:t>
            </w:r>
            <w:r w:rsidRPr="0082523E">
              <w:rPr>
                <w:b/>
                <w:u w:val="single"/>
              </w:rPr>
              <w:t>through patient homes or apartments</w:t>
            </w:r>
            <w:r w:rsidRPr="003073CE">
              <w:rPr>
                <w:b/>
              </w:rPr>
              <w:t>?</w:t>
            </w:r>
            <w:r>
              <w:rPr>
                <w:b/>
                <w:sz w:val="20"/>
                <w:szCs w:val="18"/>
              </w:rPr>
              <w:t xml:space="preserve"> </w:t>
            </w:r>
            <w:r w:rsidRPr="00E63915">
              <w:rPr>
                <w:rFonts w:asciiTheme="minorHAnsi" w:hAnsiTheme="minorHAnsi" w:cstheme="minorHAnsi"/>
                <w:bCs/>
                <w:i/>
                <w:iCs/>
                <w:sz w:val="17"/>
                <w:szCs w:val="17"/>
              </w:rPr>
              <w:t>(does not include inpatient care centers)</w:t>
            </w:r>
            <w:r w:rsidRPr="008E629B">
              <w:rPr>
                <w:rFonts w:asciiTheme="minorHAnsi" w:hAnsiTheme="minorHAnsi" w:cstheme="minorHAnsi"/>
                <w:bCs/>
                <w:i/>
                <w:iCs/>
                <w:color w:val="FFEFDD"/>
                <w:sz w:val="17"/>
                <w:szCs w:val="17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BE3B9" w14:textId="1C735A7E" w:rsidR="00E50823" w:rsidRPr="00E63915" w:rsidRDefault="00000000" w:rsidP="0039361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-909996306"/>
                <w:placeholder>
                  <w:docPart w:val="546EF182B84A4F9EA11C3E5AFC241925"/>
                </w:placeholder>
                <w:showingPlcHdr/>
              </w:sdtPr>
              <w:sdtContent>
                <w:r w:rsidR="00E50823" w:rsidRPr="00E63915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:rsidRPr="00E63915" w14:paraId="15C815A4" w14:textId="77777777" w:rsidTr="0089349F">
        <w:trPr>
          <w:cantSplit/>
          <w:trHeight w:val="648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FFCEB"/>
            <w:noWrap/>
            <w:vAlign w:val="center"/>
          </w:tcPr>
          <w:p w14:paraId="5DADE2BF" w14:textId="77777777" w:rsidR="00E50823" w:rsidRDefault="00E50823" w:rsidP="00393618">
            <w:pPr>
              <w:pStyle w:val="TableParagraph"/>
              <w:spacing w:before="9" w:line="278" w:lineRule="exact"/>
              <w:ind w:left="0"/>
              <w:jc w:val="right"/>
              <w:rPr>
                <w:b/>
                <w:u w:val="single"/>
              </w:rPr>
            </w:pPr>
            <w:r w:rsidRPr="0082523E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H</w:t>
            </w:r>
            <w:r w:rsidRPr="0082523E">
              <w:rPr>
                <w:b/>
              </w:rPr>
              <w:t xml:space="preserve">ow many hours per week </w:t>
            </w:r>
            <w:r>
              <w:rPr>
                <w:b/>
              </w:rPr>
              <w:t xml:space="preserve">do you spend </w:t>
            </w:r>
            <w:r w:rsidRPr="003073CE">
              <w:rPr>
                <w:b/>
              </w:rPr>
              <w:t xml:space="preserve">providing </w:t>
            </w:r>
            <w:r w:rsidRPr="0082523E">
              <w:rPr>
                <w:b/>
                <w:u w:val="single"/>
              </w:rPr>
              <w:t>INPATIENT CARE</w:t>
            </w:r>
            <w:r>
              <w:rPr>
                <w:b/>
                <w:u w:val="single"/>
              </w:rPr>
              <w:t xml:space="preserve"> </w:t>
            </w:r>
            <w:r w:rsidRPr="0082523E">
              <w:rPr>
                <w:b/>
                <w:u w:val="single"/>
              </w:rPr>
              <w:t>services</w:t>
            </w:r>
            <w:r w:rsidRPr="008E629B">
              <w:rPr>
                <w:b/>
                <w:color w:val="FFFAD9"/>
                <w:u w:val="single"/>
              </w:rPr>
              <w:t>_</w:t>
            </w:r>
          </w:p>
          <w:p w14:paraId="72E09CAA" w14:textId="77777777" w:rsidR="00E50823" w:rsidRPr="0082523E" w:rsidRDefault="00E50823" w:rsidP="00393618">
            <w:pPr>
              <w:pStyle w:val="TableParagraph"/>
              <w:spacing w:before="9" w:line="278" w:lineRule="exact"/>
              <w:ind w:left="0"/>
              <w:jc w:val="right"/>
              <w:rPr>
                <w:b/>
                <w:u w:val="single"/>
              </w:rPr>
            </w:pPr>
            <w:r>
              <w:rPr>
                <w:b/>
              </w:rPr>
              <w:t xml:space="preserve">  </w:t>
            </w:r>
            <w:r w:rsidRPr="0082523E">
              <w:rPr>
                <w:b/>
                <w:u w:val="single"/>
              </w:rPr>
              <w:t>through residential care facilities, inpatient hospitals, or inpatient clinics</w:t>
            </w:r>
            <w:r w:rsidRPr="003073CE">
              <w:rPr>
                <w:b/>
              </w:rPr>
              <w:t>?</w:t>
            </w:r>
            <w:r w:rsidRPr="008E629B">
              <w:rPr>
                <w:b/>
                <w:color w:val="FFFAD9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E71973" w14:textId="1063489A" w:rsidR="00E50823" w:rsidRPr="00E63915" w:rsidRDefault="00000000" w:rsidP="0039361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-1768606670"/>
                <w:placeholder>
                  <w:docPart w:val="93B4E9D43C3C4AAAA6FE8BB1F6B4B028"/>
                </w:placeholder>
                <w:showingPlcHdr/>
              </w:sdtPr>
              <w:sdtContent>
                <w:r w:rsidR="00E50823" w:rsidRPr="00E63915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:rsidRPr="00E63915" w14:paraId="24B91C60" w14:textId="77777777" w:rsidTr="0089349F">
        <w:trPr>
          <w:cantSplit/>
          <w:trHeight w:val="648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7FEF4"/>
            <w:noWrap/>
            <w:vAlign w:val="center"/>
          </w:tcPr>
          <w:p w14:paraId="37F2E548" w14:textId="77777777" w:rsidR="00E50823" w:rsidRDefault="00E50823" w:rsidP="00393618">
            <w:pPr>
              <w:pStyle w:val="FieldText"/>
              <w:jc w:val="right"/>
              <w:rPr>
                <w:rFonts w:ascii="Calibri" w:hAnsi="Calibri" w:cs="Calibri"/>
                <w:bCs/>
                <w:iCs/>
                <w:sz w:val="22"/>
                <w:szCs w:val="22"/>
                <w:u w:val="single"/>
              </w:rPr>
            </w:pPr>
            <w:r>
              <w:rPr>
                <w:b w:val="0"/>
                <w:bCs/>
              </w:rPr>
              <w:t xml:space="preserve">  </w:t>
            </w:r>
            <w:r>
              <w:rPr>
                <w:bCs/>
              </w:rPr>
              <w:t>H</w:t>
            </w:r>
            <w:r w:rsidRPr="003073CE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ow many hours per week 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>do you</w:t>
            </w:r>
            <w:r w:rsidRPr="003073CE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spend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providing</w:t>
            </w:r>
            <w:r w:rsidRPr="003073CE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  <w:u w:val="single"/>
              </w:rPr>
              <w:t>TELE-HEALTH services from</w:t>
            </w:r>
            <w:r w:rsidRPr="008E629B">
              <w:rPr>
                <w:rFonts w:ascii="Calibri" w:hAnsi="Calibri" w:cs="Calibri"/>
                <w:bCs/>
                <w:iCs/>
                <w:color w:val="E6FBDD"/>
                <w:sz w:val="18"/>
                <w:szCs w:val="18"/>
                <w:u w:val="single"/>
              </w:rPr>
              <w:t>_</w:t>
            </w:r>
          </w:p>
          <w:p w14:paraId="7C52D78A" w14:textId="77777777" w:rsidR="00E50823" w:rsidRPr="00E63915" w:rsidRDefault="00E50823" w:rsidP="00393618">
            <w:pPr>
              <w:pStyle w:val="FieldText"/>
              <w:jc w:val="right"/>
              <w:rPr>
                <w:rFonts w:ascii="Calibri" w:hAnsi="Calibri" w:cs="Calibri"/>
                <w:bCs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  <w:u w:val="single"/>
              </w:rPr>
              <w:t>YOUR PERSONAL HOME OR RESIDENCE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? </w:t>
            </w:r>
            <w:r>
              <w:rPr>
                <w:rFonts w:cstheme="minorHAnsi"/>
                <w:b w:val="0"/>
                <w:i/>
                <w:sz w:val="17"/>
                <w:szCs w:val="17"/>
              </w:rPr>
              <w:t>(including video or phone appointments, etc.)</w:t>
            </w:r>
            <w:r w:rsidRPr="008E629B">
              <w:rPr>
                <w:rFonts w:ascii="Calibri" w:hAnsi="Calibri" w:cs="Calibri"/>
                <w:bCs/>
                <w:iCs/>
                <w:color w:val="E6FBDD"/>
                <w:sz w:val="22"/>
                <w:szCs w:val="22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3C7EA" w14:textId="4BE4F198" w:rsidR="00E50823" w:rsidRPr="00E63915" w:rsidRDefault="00000000" w:rsidP="0039361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1065147627"/>
                <w:placeholder>
                  <w:docPart w:val="DE17DF4059774A63A5C332039D89DB40"/>
                </w:placeholder>
                <w:showingPlcHdr/>
              </w:sdtPr>
              <w:sdtContent>
                <w:r w:rsidR="00E50823" w:rsidRPr="00E63915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:rsidRPr="00E63915" w14:paraId="52386A45" w14:textId="77777777" w:rsidTr="0089349F">
        <w:trPr>
          <w:cantSplit/>
          <w:trHeight w:val="648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4FBFE"/>
            <w:noWrap/>
            <w:vAlign w:val="center"/>
          </w:tcPr>
          <w:p w14:paraId="6C824379" w14:textId="77777777" w:rsidR="00E50823" w:rsidRDefault="00E50823" w:rsidP="00393618">
            <w:pPr>
              <w:pStyle w:val="FieldText"/>
              <w:rPr>
                <w:rFonts w:ascii="Calibri" w:hAnsi="Calibri" w:cs="Calibri"/>
                <w:bCs/>
                <w:iCs/>
                <w:sz w:val="22"/>
                <w:szCs w:val="22"/>
                <w:u w:val="single"/>
              </w:rPr>
            </w:pPr>
            <w:r>
              <w:rPr>
                <w:b w:val="0"/>
                <w:bCs/>
              </w:rPr>
              <w:t xml:space="preserve">  </w:t>
            </w:r>
            <w:r>
              <w:rPr>
                <w:bCs/>
              </w:rPr>
              <w:t>H</w:t>
            </w:r>
            <w:r w:rsidRPr="003073CE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ow many hours per week 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>do you</w:t>
            </w:r>
            <w:r w:rsidRPr="003073CE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spend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providing 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  <w:u w:val="single"/>
              </w:rPr>
              <w:t xml:space="preserve">TELE-HEALTH services from </w:t>
            </w:r>
          </w:p>
          <w:p w14:paraId="5C63666D" w14:textId="77777777" w:rsidR="00E50823" w:rsidRPr="003073CE" w:rsidRDefault="00E50823" w:rsidP="00393618">
            <w:pPr>
              <w:pStyle w:val="TableParagraph"/>
              <w:spacing w:before="9" w:line="278" w:lineRule="exact"/>
              <w:ind w:left="0"/>
              <w:rPr>
                <w:bCs/>
                <w:i/>
              </w:rPr>
            </w:pPr>
            <w:r>
              <w:rPr>
                <w:bCs/>
                <w:iCs/>
              </w:rPr>
              <w:t xml:space="preserve">  </w:t>
            </w:r>
            <w:r w:rsidRPr="003073CE">
              <w:rPr>
                <w:b/>
                <w:iCs/>
                <w:u w:val="single"/>
              </w:rPr>
              <w:t xml:space="preserve">YOUR </w:t>
            </w:r>
            <w:r>
              <w:rPr>
                <w:b/>
                <w:iCs/>
                <w:u w:val="single"/>
              </w:rPr>
              <w:t>PLACE OF EMPLOYMENT</w:t>
            </w:r>
            <w:r>
              <w:rPr>
                <w:b/>
                <w:iCs/>
              </w:rPr>
              <w:t xml:space="preserve">? </w:t>
            </w:r>
            <w:r w:rsidRPr="00E63915">
              <w:rPr>
                <w:rFonts w:asciiTheme="minorHAnsi" w:hAnsiTheme="minorHAnsi" w:cstheme="minorHAnsi"/>
                <w:bCs/>
                <w:i/>
                <w:sz w:val="17"/>
                <w:szCs w:val="17"/>
              </w:rPr>
              <w:t>(at the locations listed on your Practice Site Application)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5D4BF8" w14:textId="29153028" w:rsidR="00E50823" w:rsidRPr="00E63915" w:rsidRDefault="00000000" w:rsidP="0039361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-51004012"/>
                <w:placeholder>
                  <w:docPart w:val="70EC76FCAC8548D985BF5D0A91869078"/>
                </w:placeholder>
                <w:showingPlcHdr/>
              </w:sdtPr>
              <w:sdtContent>
                <w:r w:rsidR="00E50823" w:rsidRPr="00E63915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:rsidRPr="00E63915" w14:paraId="386AC98B" w14:textId="77777777" w:rsidTr="0089349F">
        <w:trPr>
          <w:cantSplit/>
          <w:trHeight w:val="648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E7F1FD"/>
            <w:noWrap/>
            <w:vAlign w:val="center"/>
          </w:tcPr>
          <w:p w14:paraId="5951B899" w14:textId="77777777" w:rsidR="00E50823" w:rsidRDefault="00E50823" w:rsidP="00393618">
            <w:pPr>
              <w:pStyle w:val="FieldText"/>
              <w:rPr>
                <w:rFonts w:ascii="Calibri" w:hAnsi="Calibri" w:cs="Calibri"/>
                <w:bCs/>
                <w:iCs/>
                <w:sz w:val="22"/>
                <w:szCs w:val="22"/>
                <w:u w:val="single"/>
              </w:rPr>
            </w:pPr>
            <w:r>
              <w:rPr>
                <w:b w:val="0"/>
                <w:bCs/>
              </w:rPr>
              <w:t xml:space="preserve">     </w:t>
            </w:r>
            <w:r>
              <w:rPr>
                <w:bCs/>
              </w:rPr>
              <w:t>H</w:t>
            </w:r>
            <w:r w:rsidRPr="003073CE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ow many hours per week 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>do you</w:t>
            </w:r>
            <w:r w:rsidRPr="003073CE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spend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providing 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  <w:u w:val="single"/>
              </w:rPr>
              <w:t xml:space="preserve">IN-PERSON services from </w:t>
            </w:r>
          </w:p>
          <w:p w14:paraId="2F23B620" w14:textId="77777777" w:rsidR="00E50823" w:rsidRDefault="00E50823" w:rsidP="00393618">
            <w:pPr>
              <w:pStyle w:val="FieldText"/>
              <w:rPr>
                <w:b w:val="0"/>
                <w:bCs/>
              </w:rPr>
            </w:pP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 </w:t>
            </w:r>
            <w:r w:rsidRPr="00C83C53">
              <w:rPr>
                <w:rFonts w:ascii="Calibri" w:hAnsi="Calibri" w:cs="Calibri"/>
                <w:bCs/>
                <w:iCs/>
                <w:sz w:val="22"/>
                <w:szCs w:val="22"/>
                <w:u w:val="single"/>
              </w:rPr>
              <w:t>YOUR PLACE OF EMPLOYMENT</w:t>
            </w:r>
            <w:r>
              <w:rPr>
                <w:b w:val="0"/>
                <w:iCs/>
              </w:rPr>
              <w:t xml:space="preserve">? </w:t>
            </w:r>
            <w:r w:rsidRPr="00E63915">
              <w:rPr>
                <w:rFonts w:cstheme="minorHAnsi"/>
                <w:b w:val="0"/>
                <w:i/>
                <w:sz w:val="17"/>
                <w:szCs w:val="17"/>
              </w:rPr>
              <w:t>(at the locations listed on your Practice Site Application)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EBCB9" w14:textId="2CE54380" w:rsidR="00E50823" w:rsidRPr="00E63915" w:rsidRDefault="00000000" w:rsidP="0039361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-1623908186"/>
                <w:placeholder>
                  <w:docPart w:val="7B1DE2EBF0434156A0C3FADE1A705147"/>
                </w:placeholder>
                <w:showingPlcHdr/>
              </w:sdtPr>
              <w:sdtContent>
                <w:r w:rsidR="00E50823" w:rsidRPr="00E63915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:rsidRPr="00E63915" w14:paraId="22DB0CCB" w14:textId="77777777" w:rsidTr="00BE212F">
        <w:trPr>
          <w:cantSplit/>
          <w:trHeight w:val="562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0F2F6"/>
            <w:noWrap/>
            <w:vAlign w:val="center"/>
          </w:tcPr>
          <w:p w14:paraId="73C2A625" w14:textId="77777777" w:rsidR="00E50823" w:rsidRPr="00BC5BCB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 </w:t>
            </w:r>
            <w:r w:rsidRPr="00C83C53">
              <w:rPr>
                <w:rFonts w:ascii="Calibri" w:hAnsi="Calibri" w:cs="Calibri"/>
                <w:b/>
                <w:bCs/>
                <w:sz w:val="22"/>
                <w:szCs w:val="32"/>
                <w:u w:val="single"/>
              </w:rPr>
              <w:t>TOTAL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Number of Hours Worked Per Week at All Worksite Locations:</w:t>
            </w:r>
            <w:r w:rsidRPr="00C83C53">
              <w:rPr>
                <w:rFonts w:ascii="Calibri" w:hAnsi="Calibri" w:cs="Calibri"/>
                <w:b/>
                <w:bCs/>
                <w:color w:val="DBE5F1"/>
                <w:sz w:val="22"/>
                <w:szCs w:val="32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CD2AE" w14:textId="725B5E96" w:rsidR="00E50823" w:rsidRPr="00E63915" w:rsidRDefault="00000000" w:rsidP="00393618">
            <w:pPr>
              <w:jc w:val="center"/>
              <w:rPr>
                <w:rFonts w:ascii="Calibri" w:hAnsi="Calibri" w:cs="Calibri"/>
                <w:sz w:val="22"/>
                <w:szCs w:val="3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1532301700"/>
                <w:placeholder>
                  <w:docPart w:val="5F34963FCFCB468794ACB870672D6D54"/>
                </w:placeholder>
                <w:showingPlcHdr/>
              </w:sdtPr>
              <w:sdtContent>
                <w:r w:rsidR="00E50823" w:rsidRPr="00E63915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:rsidRPr="00BC5BCB" w14:paraId="6C2914BF" w14:textId="77777777" w:rsidTr="00393618">
        <w:trPr>
          <w:cantSplit/>
          <w:trHeight w:val="125"/>
        </w:trPr>
        <w:tc>
          <w:tcPr>
            <w:tcW w:w="5000" w:type="pct"/>
            <w:gridSpan w:val="2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8868856" w14:textId="77777777" w:rsidR="00E50823" w:rsidRPr="00BC5BCB" w:rsidRDefault="00E50823" w:rsidP="00393618">
            <w:pPr>
              <w:rPr>
                <w:rFonts w:ascii="Calibri" w:hAnsi="Calibri" w:cs="Calibri"/>
                <w:b/>
                <w:sz w:val="2"/>
                <w:szCs w:val="4"/>
              </w:rPr>
            </w:pPr>
          </w:p>
        </w:tc>
      </w:tr>
      <w:tr w:rsidR="00E50823" w:rsidRPr="00BC5BCB" w14:paraId="4E37FF32" w14:textId="77777777" w:rsidTr="00393618">
        <w:trPr>
          <w:cantSplit/>
          <w:trHeight w:val="3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2640"/>
            <w:noWrap/>
            <w:vAlign w:val="center"/>
          </w:tcPr>
          <w:p w14:paraId="7F0DC47E" w14:textId="07ED2A90" w:rsidR="00E50823" w:rsidRPr="00BC5BCB" w:rsidRDefault="00E50823" w:rsidP="00393618">
            <w:pPr>
              <w:jc w:val="center"/>
              <w:rPr>
                <w:rFonts w:ascii="Calibri" w:hAnsi="Calibri" w:cs="Calibri"/>
                <w:b/>
                <w:sz w:val="22"/>
                <w:szCs w:val="32"/>
              </w:rPr>
            </w:pPr>
            <w:r>
              <w:rPr>
                <w:rFonts w:cstheme="minorHAnsi"/>
                <w:b/>
                <w:color w:val="FFFFFF" w:themeColor="background1"/>
                <w:sz w:val="24"/>
              </w:rPr>
              <w:t>Job Description</w:t>
            </w:r>
            <w:r w:rsidRPr="00BC5BCB">
              <w:rPr>
                <w:rFonts w:cstheme="minorHAnsi"/>
                <w:b/>
                <w:color w:val="FFFFFF" w:themeColor="background1"/>
                <w:sz w:val="24"/>
              </w:rPr>
              <w:t xml:space="preserve"> Information:</w:t>
            </w:r>
          </w:p>
        </w:tc>
      </w:tr>
      <w:tr w:rsidR="00E50823" w:rsidRPr="00C83C53" w14:paraId="072625BD" w14:textId="77777777" w:rsidTr="00393618">
        <w:trPr>
          <w:cantSplit/>
          <w:trHeight w:val="683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1B4955"/>
            <w:noWrap/>
            <w:vAlign w:val="center"/>
          </w:tcPr>
          <w:p w14:paraId="554610E2" w14:textId="77777777" w:rsidR="00E50823" w:rsidRPr="00C83C53" w:rsidRDefault="00E50823" w:rsidP="0039361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C83C5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For each section below, please provide an estimate of the number of hours spent per week providing </w:t>
            </w:r>
          </w:p>
          <w:p w14:paraId="7C028145" w14:textId="77777777" w:rsidR="00E50823" w:rsidRPr="00C83C53" w:rsidRDefault="00E50823" w:rsidP="0039361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C83C5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services within the following areas. </w:t>
            </w:r>
            <w:r w:rsidRPr="00C83C5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  <w:t>The total number of hours should add up to roughly 40 hours per week</w:t>
            </w:r>
            <w:r w:rsidRPr="00C83C5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E50823" w:rsidRPr="006E04DE" w14:paraId="7615D8B8" w14:textId="77777777" w:rsidTr="0089349F">
        <w:trPr>
          <w:cantSplit/>
          <w:trHeight w:val="619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FEFF9"/>
            <w:noWrap/>
            <w:vAlign w:val="center"/>
          </w:tcPr>
          <w:p w14:paraId="5D8265E7" w14:textId="77777777" w:rsidR="00E50823" w:rsidRPr="006E04DE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 </w:t>
            </w:r>
            <w:r w:rsidRPr="006E04DE">
              <w:rPr>
                <w:rFonts w:ascii="Calibri" w:hAnsi="Calibri" w:cs="Calibri"/>
                <w:b/>
                <w:bCs/>
                <w:sz w:val="22"/>
                <w:szCs w:val="22"/>
              </w:rPr>
              <w:t>Connection to Healthcare Services and Resources:</w:t>
            </w:r>
            <w:r w:rsidRPr="004D7F6B">
              <w:rPr>
                <w:rFonts w:ascii="Calibri" w:hAnsi="Calibri" w:cs="Calibri"/>
                <w:b/>
                <w:bCs/>
                <w:color w:val="FFEFEF"/>
                <w:sz w:val="21"/>
                <w:szCs w:val="21"/>
              </w:rPr>
              <w:t>_</w:t>
            </w:r>
          </w:p>
          <w:p w14:paraId="6E8C2921" w14:textId="77777777" w:rsidR="00E50823" w:rsidRPr="00F52907" w:rsidRDefault="00E50823" w:rsidP="00393618">
            <w:pPr>
              <w:jc w:val="right"/>
              <w:rPr>
                <w:rFonts w:ascii="Calibri" w:hAnsi="Calibri" w:cs="Calibri"/>
                <w:i/>
                <w:iCs/>
                <w:sz w:val="22"/>
                <w:szCs w:val="32"/>
              </w:rPr>
            </w:pPr>
            <w:r w:rsidRPr="00F52907">
              <w:rPr>
                <w:rFonts w:ascii="Calibri" w:hAnsi="Calibri" w:cs="Calibri"/>
                <w:i/>
                <w:iCs/>
                <w:szCs w:val="19"/>
              </w:rPr>
              <w:t>(assisting patients or families with linkage to behavioral health services)</w:t>
            </w:r>
            <w:r w:rsidRPr="00F52907">
              <w:rPr>
                <w:rFonts w:ascii="Calibri" w:hAnsi="Calibri" w:cs="Calibri"/>
                <w:i/>
                <w:iCs/>
                <w:color w:val="FFEFEF"/>
                <w:sz w:val="22"/>
                <w:szCs w:val="32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12CB81" w14:textId="36489F92" w:rsidR="00E50823" w:rsidRPr="006E04DE" w:rsidRDefault="00000000" w:rsidP="00393618">
            <w:pPr>
              <w:jc w:val="center"/>
              <w:rPr>
                <w:rFonts w:ascii="Calibri" w:hAnsi="Calibri" w:cs="Calibri"/>
                <w:sz w:val="22"/>
                <w:szCs w:val="3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1531844721"/>
                <w:placeholder>
                  <w:docPart w:val="0153261B122F40AD98D79A733D69370C"/>
                </w:placeholder>
                <w:showingPlcHdr/>
              </w:sdtPr>
              <w:sdtContent>
                <w:r w:rsidR="00E50823" w:rsidRPr="00A0309D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14:paraId="68000F43" w14:textId="77777777" w:rsidTr="0089349F">
        <w:trPr>
          <w:cantSplit/>
          <w:trHeight w:val="619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FF7EF"/>
            <w:noWrap/>
            <w:vAlign w:val="center"/>
          </w:tcPr>
          <w:p w14:paraId="3F280846" w14:textId="77777777" w:rsidR="00E50823" w:rsidRPr="00F142C3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F142C3">
              <w:rPr>
                <w:rFonts w:ascii="Calibri" w:hAnsi="Calibri" w:cs="Calibri"/>
                <w:b/>
                <w:bCs/>
                <w:sz w:val="22"/>
                <w:szCs w:val="32"/>
              </w:rPr>
              <w:t>Behavioral Health Assessment and Diagnosis Services:</w:t>
            </w:r>
            <w:r w:rsidRPr="004D7F6B">
              <w:rPr>
                <w:rFonts w:ascii="Calibri" w:hAnsi="Calibri" w:cs="Calibri"/>
                <w:b/>
                <w:bCs/>
                <w:color w:val="FFF1E1"/>
                <w:sz w:val="22"/>
                <w:szCs w:val="32"/>
              </w:rPr>
              <w:t>_</w:t>
            </w:r>
          </w:p>
          <w:p w14:paraId="7DD241F6" w14:textId="77777777" w:rsidR="00E50823" w:rsidRPr="00F52907" w:rsidRDefault="00E50823" w:rsidP="00393618">
            <w:pPr>
              <w:jc w:val="right"/>
              <w:rPr>
                <w:rFonts w:ascii="Calibri" w:hAnsi="Calibri" w:cs="Calibri"/>
                <w:sz w:val="22"/>
                <w:szCs w:val="32"/>
              </w:rPr>
            </w:pPr>
            <w:r w:rsidRPr="00F52907">
              <w:rPr>
                <w:rFonts w:ascii="Calibri" w:hAnsi="Calibri" w:cs="Calibri"/>
                <w:i/>
                <w:iCs/>
                <w:szCs w:val="19"/>
              </w:rPr>
              <w:t>(mental health screening, intake and evaluations, assessment of patient needs)</w:t>
            </w:r>
            <w:r w:rsidRPr="00F52907">
              <w:rPr>
                <w:rFonts w:ascii="Calibri" w:hAnsi="Calibri" w:cs="Calibri"/>
                <w:color w:val="FFF1E1"/>
                <w:sz w:val="22"/>
                <w:szCs w:val="32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98716" w14:textId="1B1E8047" w:rsidR="00E50823" w:rsidRDefault="00000000" w:rsidP="0039361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-1300525173"/>
                <w:placeholder>
                  <w:docPart w:val="9FD4FE5FFFA34F5E98296C761676D480"/>
                </w:placeholder>
                <w:showingPlcHdr/>
              </w:sdtPr>
              <w:sdtContent>
                <w:r w:rsidR="00E50823" w:rsidRPr="00A0309D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14:paraId="7FC8FA47" w14:textId="77777777" w:rsidTr="0089349F">
        <w:trPr>
          <w:cantSplit/>
          <w:trHeight w:val="619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FFDEF"/>
            <w:noWrap/>
            <w:vAlign w:val="center"/>
          </w:tcPr>
          <w:p w14:paraId="655666FD" w14:textId="77777777" w:rsidR="00E50823" w:rsidRPr="006E04DE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>Behavioral Health Care Coordination and Planning Services:</w:t>
            </w:r>
            <w:r w:rsidRPr="004D7F6B">
              <w:rPr>
                <w:rFonts w:ascii="Calibri" w:hAnsi="Calibri" w:cs="Calibri"/>
                <w:b/>
                <w:bCs/>
                <w:color w:val="FFFBE5"/>
                <w:sz w:val="22"/>
                <w:szCs w:val="32"/>
              </w:rPr>
              <w:t>_</w:t>
            </w:r>
          </w:p>
          <w:p w14:paraId="3EB9D618" w14:textId="77777777" w:rsidR="00E50823" w:rsidRPr="00F52907" w:rsidRDefault="00E50823" w:rsidP="00393618">
            <w:pPr>
              <w:jc w:val="right"/>
              <w:rPr>
                <w:rFonts w:ascii="Calibri" w:hAnsi="Calibri" w:cs="Calibri"/>
                <w:sz w:val="22"/>
                <w:szCs w:val="32"/>
              </w:rPr>
            </w:pPr>
            <w:r w:rsidRPr="00F52907">
              <w:rPr>
                <w:rFonts w:ascii="Calibri" w:hAnsi="Calibri" w:cs="Calibri"/>
                <w:i/>
                <w:iCs/>
                <w:szCs w:val="19"/>
              </w:rPr>
              <w:t>(planning and coordinating care services, development of treatment plans)</w:t>
            </w:r>
            <w:r w:rsidRPr="00F52907">
              <w:rPr>
                <w:rFonts w:ascii="Calibri" w:hAnsi="Calibri" w:cs="Calibri"/>
                <w:color w:val="FFFBE5"/>
                <w:sz w:val="22"/>
                <w:szCs w:val="32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73CEB" w14:textId="7C2BEE45" w:rsidR="00E50823" w:rsidRDefault="00000000" w:rsidP="0039361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245540824"/>
                <w:placeholder>
                  <w:docPart w:val="CF7AF70F9F184482831FD05F6316C133"/>
                </w:placeholder>
                <w:showingPlcHdr/>
              </w:sdtPr>
              <w:sdtContent>
                <w:r w:rsidR="00E50823" w:rsidRPr="00A0309D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14:paraId="136AC70D" w14:textId="77777777" w:rsidTr="0089349F">
        <w:trPr>
          <w:cantSplit/>
          <w:trHeight w:val="619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4FEF4"/>
            <w:noWrap/>
            <w:vAlign w:val="center"/>
          </w:tcPr>
          <w:p w14:paraId="5C36802F" w14:textId="4B1E2684" w:rsidR="00E50823" w:rsidRPr="006E04DE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>Direct</w:t>
            </w:r>
            <w:r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, One-On-One </w:t>
            </w: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>Behavioral Health Treatment and Care Services:</w:t>
            </w:r>
            <w:r w:rsidRPr="004D7F6B">
              <w:rPr>
                <w:rFonts w:ascii="Calibri" w:hAnsi="Calibri" w:cs="Calibri"/>
                <w:b/>
                <w:bCs/>
                <w:color w:val="EBFCE4"/>
                <w:sz w:val="22"/>
                <w:szCs w:val="32"/>
              </w:rPr>
              <w:t>_</w:t>
            </w:r>
          </w:p>
          <w:p w14:paraId="31E077CC" w14:textId="77777777" w:rsidR="00E50823" w:rsidRPr="00F52907" w:rsidRDefault="00E50823" w:rsidP="00393618">
            <w:pPr>
              <w:jc w:val="right"/>
              <w:rPr>
                <w:rFonts w:ascii="Calibri" w:hAnsi="Calibri" w:cs="Calibri"/>
                <w:sz w:val="22"/>
                <w:szCs w:val="32"/>
              </w:rPr>
            </w:pPr>
            <w:r w:rsidRPr="00F52907">
              <w:rPr>
                <w:rFonts w:ascii="Calibri" w:hAnsi="Calibri" w:cs="Calibri"/>
                <w:i/>
                <w:iCs/>
                <w:szCs w:val="19"/>
              </w:rPr>
              <w:t>(providing therapy, counseling, social work, or other direct clinical mental health services)</w:t>
            </w:r>
            <w:r w:rsidRPr="00F52907">
              <w:rPr>
                <w:rFonts w:ascii="Calibri" w:hAnsi="Calibri" w:cs="Calibri"/>
                <w:color w:val="EBFCE4"/>
                <w:sz w:val="22"/>
                <w:szCs w:val="32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09618" w14:textId="3C60BC09" w:rsidR="00E50823" w:rsidRDefault="00000000" w:rsidP="0039361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-1354560425"/>
                <w:placeholder>
                  <w:docPart w:val="D51EFD024DEF4D37A44F1CC488D21EF4"/>
                </w:placeholder>
                <w:showingPlcHdr/>
              </w:sdtPr>
              <w:sdtContent>
                <w:r w:rsidR="00E50823" w:rsidRPr="00A0309D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14:paraId="6ABA4105" w14:textId="77777777" w:rsidTr="0089349F">
        <w:trPr>
          <w:cantSplit/>
          <w:trHeight w:val="619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3FEFF"/>
            <w:noWrap/>
            <w:vAlign w:val="center"/>
          </w:tcPr>
          <w:p w14:paraId="0262F746" w14:textId="77777777" w:rsidR="00E50823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>Charting, Reporting, Scheduling, Patient Correspondence, or</w:t>
            </w:r>
            <w:r w:rsidRPr="000B3729">
              <w:rPr>
                <w:rFonts w:ascii="Calibri" w:hAnsi="Calibri" w:cs="Calibri"/>
                <w:b/>
                <w:bCs/>
                <w:color w:val="EDF9FD"/>
                <w:sz w:val="22"/>
                <w:szCs w:val="32"/>
              </w:rPr>
              <w:t>_</w:t>
            </w: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</w:p>
          <w:p w14:paraId="29B4D8BA" w14:textId="77777777" w:rsidR="00E50823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>other Administrative Tasks:</w:t>
            </w:r>
            <w:r w:rsidRPr="000B3729">
              <w:rPr>
                <w:rFonts w:ascii="Calibri" w:hAnsi="Calibri" w:cs="Calibri"/>
                <w:b/>
                <w:bCs/>
                <w:color w:val="EDF9FD"/>
                <w:sz w:val="22"/>
                <w:szCs w:val="32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B1611" w14:textId="661A7F8E" w:rsidR="00E50823" w:rsidRDefault="00000000" w:rsidP="0039361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-663547593"/>
                <w:placeholder>
                  <w:docPart w:val="B6944D60FB054863BB9AD5B9B4BB90D8"/>
                </w:placeholder>
                <w:showingPlcHdr/>
              </w:sdtPr>
              <w:sdtContent>
                <w:r w:rsidR="00E50823" w:rsidRPr="00A0309D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14:paraId="0BD4B0A5" w14:textId="77777777" w:rsidTr="0089349F">
        <w:trPr>
          <w:cantSplit/>
          <w:trHeight w:val="619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EBF4FF"/>
            <w:noWrap/>
            <w:vAlign w:val="center"/>
          </w:tcPr>
          <w:p w14:paraId="065D5B86" w14:textId="77777777" w:rsidR="00E50823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>Supervisory, Team Lead, Executive Leadership, or</w:t>
            </w:r>
            <w:r w:rsidRPr="000B3729">
              <w:rPr>
                <w:rFonts w:ascii="Calibri" w:hAnsi="Calibri" w:cs="Calibri"/>
                <w:b/>
                <w:bCs/>
                <w:color w:val="DCEBFC"/>
                <w:sz w:val="22"/>
                <w:szCs w:val="32"/>
              </w:rPr>
              <w:t>_</w:t>
            </w: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</w:p>
          <w:p w14:paraId="468CDD13" w14:textId="77777777" w:rsidR="00E50823" w:rsidRPr="006E04DE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>other Management Tasks:</w:t>
            </w:r>
            <w:r w:rsidRPr="000B3729">
              <w:rPr>
                <w:rFonts w:ascii="Calibri" w:hAnsi="Calibri" w:cs="Calibri"/>
                <w:b/>
                <w:bCs/>
                <w:color w:val="DCEBFC"/>
                <w:sz w:val="22"/>
                <w:szCs w:val="32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A00FD" w14:textId="219C6612" w:rsidR="00E50823" w:rsidRDefault="00000000" w:rsidP="0039361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612477579"/>
                <w:placeholder>
                  <w:docPart w:val="0FFF13C30FAD46E28A6BFEB6840E9DF8"/>
                </w:placeholder>
                <w:showingPlcHdr/>
              </w:sdtPr>
              <w:sdtContent>
                <w:r w:rsidR="00E50823" w:rsidRPr="00A0309D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14:paraId="21999719" w14:textId="77777777" w:rsidTr="0089349F">
        <w:trPr>
          <w:cantSplit/>
          <w:trHeight w:val="619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F1EFFF"/>
            <w:noWrap/>
            <w:vAlign w:val="center"/>
          </w:tcPr>
          <w:p w14:paraId="79896F66" w14:textId="77777777" w:rsidR="00E50823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>Program Development, Program Coordination, or</w:t>
            </w:r>
            <w:r w:rsidRPr="000B3729">
              <w:rPr>
                <w:rFonts w:ascii="Calibri" w:hAnsi="Calibri" w:cs="Calibri"/>
                <w:b/>
                <w:bCs/>
                <w:color w:val="E7ECFF"/>
                <w:sz w:val="22"/>
                <w:szCs w:val="32"/>
              </w:rPr>
              <w:t>_</w:t>
            </w: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 xml:space="preserve"> </w:t>
            </w:r>
          </w:p>
          <w:p w14:paraId="28838482" w14:textId="77777777" w:rsidR="00E50823" w:rsidRPr="006E04DE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6E04DE">
              <w:rPr>
                <w:rFonts w:ascii="Calibri" w:hAnsi="Calibri" w:cs="Calibri"/>
                <w:b/>
                <w:bCs/>
                <w:sz w:val="22"/>
                <w:szCs w:val="32"/>
              </w:rPr>
              <w:t>other Program Management Tasks:</w:t>
            </w:r>
            <w:r w:rsidRPr="000B3729">
              <w:rPr>
                <w:rFonts w:ascii="Calibri" w:hAnsi="Calibri" w:cs="Calibri"/>
                <w:b/>
                <w:bCs/>
                <w:color w:val="E7ECFF"/>
                <w:sz w:val="22"/>
                <w:szCs w:val="32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7F2ACB" w14:textId="08048135" w:rsidR="00E50823" w:rsidRDefault="00000000" w:rsidP="0039361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-952790044"/>
                <w:placeholder>
                  <w:docPart w:val="849EBFA0E5624F5EAC3231358E6F773B"/>
                </w:placeholder>
                <w:showingPlcHdr/>
              </w:sdtPr>
              <w:sdtContent>
                <w:r w:rsidR="00E50823" w:rsidRPr="00A0309D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E50823" w14:paraId="7E077F8A" w14:textId="77777777" w:rsidTr="0089349F">
        <w:trPr>
          <w:cantSplit/>
          <w:trHeight w:val="619"/>
        </w:trPr>
        <w:tc>
          <w:tcPr>
            <w:tcW w:w="3662" w:type="pct"/>
            <w:tcBorders>
              <w:bottom w:val="single" w:sz="4" w:space="0" w:color="auto"/>
            </w:tcBorders>
            <w:shd w:val="clear" w:color="auto" w:fill="ECEFF4"/>
            <w:noWrap/>
            <w:vAlign w:val="center"/>
          </w:tcPr>
          <w:p w14:paraId="1C465C65" w14:textId="77777777" w:rsidR="00E50823" w:rsidRPr="004D7F6B" w:rsidRDefault="00E50823" w:rsidP="00393618">
            <w:pPr>
              <w:jc w:val="right"/>
              <w:rPr>
                <w:rFonts w:ascii="Calibri" w:hAnsi="Calibri" w:cs="Calibri"/>
                <w:b/>
                <w:bCs/>
                <w:sz w:val="22"/>
                <w:szCs w:val="32"/>
              </w:rPr>
            </w:pPr>
            <w:r w:rsidRPr="004D7F6B">
              <w:rPr>
                <w:rFonts w:ascii="Calibri" w:hAnsi="Calibri" w:cs="Calibri"/>
                <w:b/>
                <w:bCs/>
                <w:sz w:val="22"/>
                <w:szCs w:val="32"/>
              </w:rPr>
              <w:t>All Other Tasks:</w:t>
            </w:r>
            <w:r w:rsidRPr="004D7F6B">
              <w:rPr>
                <w:rFonts w:ascii="Calibri" w:hAnsi="Calibri" w:cs="Calibri"/>
                <w:b/>
                <w:bCs/>
                <w:color w:val="DBE5F1"/>
                <w:sz w:val="22"/>
                <w:szCs w:val="32"/>
              </w:rPr>
              <w:t>_</w:t>
            </w:r>
          </w:p>
          <w:p w14:paraId="52535F04" w14:textId="77777777" w:rsidR="00E50823" w:rsidRPr="00C83C53" w:rsidRDefault="00E50823" w:rsidP="00393618">
            <w:pPr>
              <w:jc w:val="right"/>
              <w:rPr>
                <w:rFonts w:ascii="Calibri" w:hAnsi="Calibri" w:cs="Calibri"/>
                <w:i/>
                <w:iCs/>
                <w:szCs w:val="19"/>
              </w:rPr>
            </w:pPr>
            <w:r w:rsidRPr="00F52907">
              <w:rPr>
                <w:rFonts w:ascii="Calibri" w:hAnsi="Calibri" w:cs="Calibri"/>
                <w:i/>
                <w:iCs/>
                <w:szCs w:val="19"/>
              </w:rPr>
              <w:t>(If applicable)</w:t>
            </w:r>
            <w:r w:rsidRPr="00F52907">
              <w:rPr>
                <w:rFonts w:ascii="Calibri" w:hAnsi="Calibri" w:cs="Calibri"/>
                <w:color w:val="DBE5F1"/>
                <w:sz w:val="22"/>
                <w:szCs w:val="32"/>
              </w:rPr>
              <w:t>_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0EB80" w14:textId="2FDD785D" w:rsidR="00E50823" w:rsidRDefault="00000000" w:rsidP="0039361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  <w:shd w:val="clear" w:color="auto" w:fill="FFFFFF" w:themeFill="background1"/>
                </w:rPr>
                <w:id w:val="1673221530"/>
                <w:placeholder>
                  <w:docPart w:val="BBAC16DFF5464BE8B4C7DBCB93086AD4"/>
                </w:placeholder>
                <w:showingPlcHdr/>
              </w:sdtPr>
              <w:sdtContent>
                <w:r w:rsidR="00E50823" w:rsidRPr="00A0309D">
                  <w:rPr>
                    <w:rStyle w:val="PlaceholderText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</w:tbl>
    <w:p w14:paraId="2355B388" w14:textId="77777777" w:rsidR="005F548B" w:rsidRPr="00A13386" w:rsidRDefault="005F548B" w:rsidP="00936D7B">
      <w:pPr>
        <w:pStyle w:val="CompanyName"/>
        <w:jc w:val="left"/>
        <w:rPr>
          <w:sz w:val="2"/>
          <w:szCs w:val="8"/>
        </w:rPr>
      </w:pPr>
    </w:p>
    <w:sectPr w:rsidR="005F548B" w:rsidRPr="00A13386" w:rsidSect="00A667A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900" w:right="1080" w:bottom="90" w:left="1080" w:header="450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346F3" w14:textId="77777777" w:rsidR="00656F68" w:rsidRDefault="00656F68" w:rsidP="00176E67">
      <w:r>
        <w:separator/>
      </w:r>
    </w:p>
  </w:endnote>
  <w:endnote w:type="continuationSeparator" w:id="0">
    <w:p w14:paraId="0D1B3CE7" w14:textId="77777777" w:rsidR="00656F68" w:rsidRDefault="00656F68" w:rsidP="001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0392D" w14:textId="4714E0A7" w:rsidR="000973B5" w:rsidRPr="00451B64" w:rsidRDefault="001B3562" w:rsidP="00451B64">
    <w:pPr>
      <w:pStyle w:val="Footer"/>
      <w:rPr>
        <w:rFonts w:ascii="Calibri" w:hAnsi="Calibri" w:cs="Calibri"/>
        <w:sz w:val="18"/>
        <w:szCs w:val="18"/>
      </w:rPr>
    </w:pPr>
    <w:r w:rsidRPr="00451B64">
      <w:rPr>
        <w:rFonts w:ascii="Calibri" w:hAnsi="Calibri" w:cs="Calibri"/>
        <w:sz w:val="18"/>
        <w:szCs w:val="18"/>
      </w:rPr>
      <w:t>202</w:t>
    </w:r>
    <w:r w:rsidR="00520661">
      <w:rPr>
        <w:rFonts w:ascii="Calibri" w:hAnsi="Calibri" w:cs="Calibri"/>
        <w:sz w:val="18"/>
        <w:szCs w:val="18"/>
      </w:rPr>
      <w:t>5</w:t>
    </w:r>
    <w:r w:rsidR="00A667A3">
      <w:rPr>
        <w:rFonts w:ascii="Calibri" w:hAnsi="Calibri" w:cs="Calibri"/>
        <w:sz w:val="18"/>
        <w:szCs w:val="18"/>
      </w:rPr>
      <w:t xml:space="preserve"> (FY2</w:t>
    </w:r>
    <w:r w:rsidR="00520661">
      <w:rPr>
        <w:rFonts w:ascii="Calibri" w:hAnsi="Calibri" w:cs="Calibri"/>
        <w:sz w:val="18"/>
        <w:szCs w:val="18"/>
      </w:rPr>
      <w:t>6</w:t>
    </w:r>
    <w:r w:rsidR="00A667A3">
      <w:rPr>
        <w:rFonts w:ascii="Calibri" w:hAnsi="Calibri" w:cs="Calibri"/>
        <w:sz w:val="18"/>
        <w:szCs w:val="18"/>
      </w:rPr>
      <w:t>)</w:t>
    </w:r>
    <w:r w:rsidR="00A13386">
      <w:rPr>
        <w:rFonts w:ascii="Calibri" w:hAnsi="Calibri" w:cs="Calibri"/>
        <w:sz w:val="18"/>
        <w:szCs w:val="18"/>
      </w:rPr>
      <w:t xml:space="preserve"> </w:t>
    </w:r>
    <w:r w:rsidR="007F4556">
      <w:rPr>
        <w:rFonts w:ascii="Calibri" w:hAnsi="Calibri" w:cs="Calibri"/>
        <w:sz w:val="18"/>
        <w:szCs w:val="18"/>
      </w:rPr>
      <w:t>BH</w:t>
    </w:r>
    <w:r w:rsidR="00FA6FA0" w:rsidRPr="00451B64">
      <w:rPr>
        <w:rFonts w:ascii="Calibri" w:hAnsi="Calibri" w:cs="Calibri"/>
        <w:sz w:val="18"/>
        <w:szCs w:val="18"/>
      </w:rPr>
      <w:t>LRP</w:t>
    </w:r>
    <w:r w:rsidRPr="00451B64">
      <w:rPr>
        <w:rFonts w:ascii="Calibri" w:hAnsi="Calibri" w:cs="Calibri"/>
        <w:sz w:val="18"/>
        <w:szCs w:val="18"/>
      </w:rPr>
      <w:t xml:space="preserve"> Provider Application – Part A (revised </w:t>
    </w:r>
    <w:r w:rsidR="00520661">
      <w:rPr>
        <w:rFonts w:ascii="Calibri" w:hAnsi="Calibri" w:cs="Calibri"/>
        <w:sz w:val="18"/>
        <w:szCs w:val="18"/>
      </w:rPr>
      <w:t>11</w:t>
    </w:r>
    <w:r w:rsidR="00A13386">
      <w:rPr>
        <w:rFonts w:ascii="Calibri" w:hAnsi="Calibri" w:cs="Calibri"/>
        <w:sz w:val="18"/>
        <w:szCs w:val="18"/>
      </w:rPr>
      <w:t>/</w:t>
    </w:r>
    <w:r w:rsidR="00520661">
      <w:rPr>
        <w:rFonts w:ascii="Calibri" w:hAnsi="Calibri" w:cs="Calibri"/>
        <w:sz w:val="18"/>
        <w:szCs w:val="18"/>
      </w:rPr>
      <w:t>15</w:t>
    </w:r>
    <w:r w:rsidR="00A667A3">
      <w:rPr>
        <w:rFonts w:ascii="Calibri" w:hAnsi="Calibri" w:cs="Calibri"/>
        <w:sz w:val="18"/>
        <w:szCs w:val="18"/>
      </w:rPr>
      <w:t>/24</w:t>
    </w:r>
    <w:r w:rsidRPr="00451B64">
      <w:rPr>
        <w:rFonts w:ascii="Calibri" w:hAnsi="Calibri" w:cs="Calibri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1"/>
        <w:szCs w:val="21"/>
      </w:rPr>
      <w:id w:val="1650867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781063" w14:textId="77777777" w:rsidR="000973B5" w:rsidRPr="001F0A3F" w:rsidRDefault="000973B5" w:rsidP="00002D96">
        <w:pPr>
          <w:pStyle w:val="Footer"/>
          <w:jc w:val="right"/>
          <w:rPr>
            <w:rFonts w:ascii="Calibri" w:hAnsi="Calibri" w:cs="Calibri"/>
            <w:sz w:val="21"/>
            <w:szCs w:val="21"/>
          </w:rPr>
        </w:pPr>
        <w:r w:rsidRPr="001F0A3F">
          <w:rPr>
            <w:rFonts w:ascii="Calibri" w:hAnsi="Calibri" w:cs="Calibri"/>
            <w:sz w:val="21"/>
            <w:szCs w:val="21"/>
          </w:rPr>
          <w:fldChar w:fldCharType="begin"/>
        </w:r>
        <w:r w:rsidRPr="001F0A3F">
          <w:rPr>
            <w:rFonts w:ascii="Calibri" w:hAnsi="Calibri" w:cs="Calibri"/>
            <w:sz w:val="21"/>
            <w:szCs w:val="21"/>
          </w:rPr>
          <w:instrText xml:space="preserve"> PAGE   \* MERGEFORMAT </w:instrText>
        </w:r>
        <w:r w:rsidRPr="001F0A3F">
          <w:rPr>
            <w:rFonts w:ascii="Calibri" w:hAnsi="Calibri" w:cs="Calibri"/>
            <w:sz w:val="21"/>
            <w:szCs w:val="21"/>
          </w:rPr>
          <w:fldChar w:fldCharType="separate"/>
        </w:r>
        <w:r>
          <w:rPr>
            <w:rFonts w:ascii="Calibri" w:hAnsi="Calibri" w:cs="Calibri"/>
            <w:noProof/>
            <w:sz w:val="21"/>
            <w:szCs w:val="21"/>
          </w:rPr>
          <w:t>3</w:t>
        </w:r>
        <w:r w:rsidRPr="001F0A3F">
          <w:rPr>
            <w:rFonts w:ascii="Calibri" w:hAnsi="Calibri" w:cs="Calibri"/>
            <w:noProof/>
            <w:sz w:val="21"/>
            <w:szCs w:val="21"/>
          </w:rPr>
          <w:fldChar w:fldCharType="end"/>
        </w:r>
      </w:p>
    </w:sdtContent>
  </w:sdt>
  <w:p w14:paraId="727A1D1B" w14:textId="4D779E9D" w:rsidR="000973B5" w:rsidRPr="00002D96" w:rsidRDefault="000973B5">
    <w:pPr>
      <w:pStyle w:val="Footer"/>
      <w:rPr>
        <w:rFonts w:ascii="Calibri" w:hAnsi="Calibri" w:cs="Calibri"/>
        <w:sz w:val="21"/>
        <w:szCs w:val="21"/>
      </w:rPr>
    </w:pPr>
    <w:r w:rsidRPr="001F0A3F">
      <w:rPr>
        <w:rFonts w:ascii="Calibri" w:hAnsi="Calibri" w:cs="Calibri"/>
        <w:sz w:val="21"/>
        <w:szCs w:val="21"/>
      </w:rPr>
      <w:t>201</w:t>
    </w:r>
    <w:r>
      <w:rPr>
        <w:rFonts w:ascii="Calibri" w:hAnsi="Calibri" w:cs="Calibri"/>
        <w:sz w:val="21"/>
        <w:szCs w:val="21"/>
      </w:rPr>
      <w:t>9</w:t>
    </w:r>
    <w:r w:rsidRPr="001F0A3F">
      <w:rPr>
        <w:rFonts w:ascii="Calibri" w:hAnsi="Calibri" w:cs="Calibri"/>
        <w:sz w:val="21"/>
        <w:szCs w:val="21"/>
      </w:rPr>
      <w:t xml:space="preserve"> </w:t>
    </w:r>
    <w:r>
      <w:rPr>
        <w:rFonts w:ascii="Calibri" w:hAnsi="Calibri" w:cs="Calibri"/>
        <w:sz w:val="21"/>
        <w:szCs w:val="21"/>
      </w:rPr>
      <w:t xml:space="preserve">MIOTA </w:t>
    </w:r>
    <w:r w:rsidRPr="001F0A3F">
      <w:rPr>
        <w:rFonts w:ascii="Calibri" w:hAnsi="Calibri" w:cs="Calibri"/>
        <w:sz w:val="21"/>
        <w:szCs w:val="21"/>
      </w:rPr>
      <w:t>LRP Provider Application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E593B" w14:textId="77777777" w:rsidR="00656F68" w:rsidRDefault="00656F68" w:rsidP="00176E67">
      <w:r>
        <w:separator/>
      </w:r>
    </w:p>
  </w:footnote>
  <w:footnote w:type="continuationSeparator" w:id="0">
    <w:p w14:paraId="35D42B41" w14:textId="77777777" w:rsidR="00656F68" w:rsidRDefault="00656F68" w:rsidP="00176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5DC73" w14:textId="338236BB" w:rsidR="000973B5" w:rsidRPr="001B1FB8" w:rsidRDefault="00DB0E11" w:rsidP="00431AFE">
    <w:pPr>
      <w:pStyle w:val="CompanyName"/>
      <w:jc w:val="center"/>
      <w:rPr>
        <w:rFonts w:ascii="Calibri" w:hAnsi="Calibri" w:cs="Calibri"/>
        <w:color w:val="auto"/>
      </w:rPr>
    </w:pPr>
    <w:r w:rsidRPr="001B1FB8">
      <w:rPr>
        <w:rFonts w:ascii="Calibri" w:hAnsi="Calibri" w:cs="Calibri"/>
        <w:color w:val="auto"/>
      </w:rPr>
      <w:t>PROVIDER APPLICATION</w:t>
    </w:r>
    <w:r>
      <w:rPr>
        <w:rFonts w:ascii="Calibri" w:hAnsi="Calibri" w:cs="Calibri"/>
        <w:color w:val="auto"/>
      </w:rPr>
      <w:t>: PART A</w:t>
    </w:r>
  </w:p>
  <w:p w14:paraId="1458ECCC" w14:textId="4A0953EB" w:rsidR="009E2FEE" w:rsidRDefault="007F4556" w:rsidP="00431AFE">
    <w:pPr>
      <w:pStyle w:val="CompanyName"/>
      <w:tabs>
        <w:tab w:val="left" w:pos="3870"/>
      </w:tabs>
      <w:jc w:val="center"/>
      <w:rPr>
        <w:rFonts w:ascii="Calibri" w:hAnsi="Calibri" w:cs="Calibri"/>
        <w:b w:val="0"/>
        <w:color w:val="auto"/>
        <w:sz w:val="24"/>
      </w:rPr>
    </w:pPr>
    <w:r>
      <w:rPr>
        <w:rFonts w:ascii="Calibri" w:hAnsi="Calibri" w:cs="Calibri"/>
        <w:b w:val="0"/>
        <w:color w:val="auto"/>
        <w:sz w:val="24"/>
      </w:rPr>
      <w:t>Behavioral Health</w:t>
    </w:r>
    <w:r w:rsidR="009E2FEE" w:rsidRPr="009E2FEE">
      <w:rPr>
        <w:rFonts w:ascii="Calibri" w:hAnsi="Calibri" w:cs="Calibri"/>
        <w:b w:val="0"/>
        <w:color w:val="auto"/>
        <w:sz w:val="24"/>
      </w:rPr>
      <w:t xml:space="preserve"> Loan Repayment Program</w:t>
    </w:r>
    <w:r w:rsidR="00810FE9">
      <w:rPr>
        <w:rFonts w:ascii="Calibri" w:hAnsi="Calibri" w:cs="Calibri"/>
        <w:b w:val="0"/>
        <w:color w:val="auto"/>
        <w:sz w:val="24"/>
      </w:rPr>
      <w:t xml:space="preserve"> (BHLRP)</w:t>
    </w:r>
  </w:p>
  <w:p w14:paraId="07422A00" w14:textId="332E5AAA" w:rsidR="000973B5" w:rsidRPr="00C03E03" w:rsidRDefault="000973B5" w:rsidP="00431AFE">
    <w:pPr>
      <w:pStyle w:val="CompanyName"/>
      <w:tabs>
        <w:tab w:val="left" w:pos="3870"/>
      </w:tabs>
      <w:jc w:val="center"/>
      <w:rPr>
        <w:rFonts w:ascii="Calibri" w:hAnsi="Calibri" w:cs="Calibri"/>
        <w:b w:val="0"/>
        <w:color w:val="auto"/>
      </w:rPr>
    </w:pPr>
    <w:r w:rsidRPr="001B1FB8">
      <w:rPr>
        <w:rFonts w:ascii="Calibri" w:hAnsi="Calibri" w:cs="Calibri"/>
        <w:b w:val="0"/>
        <w:color w:val="auto"/>
        <w:sz w:val="24"/>
      </w:rPr>
      <w:t>Michigan Department of Health and Human Services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415A4" w14:textId="187D1902" w:rsidR="000973B5" w:rsidRPr="001B1FB8" w:rsidRDefault="000973B5" w:rsidP="00002D96">
    <w:pPr>
      <w:pStyle w:val="CompanyName"/>
      <w:jc w:val="center"/>
      <w:rPr>
        <w:rFonts w:ascii="Calibri" w:hAnsi="Calibri" w:cs="Calibri"/>
        <w:color w:val="auto"/>
      </w:rPr>
    </w:pPr>
    <w:r w:rsidRPr="001B1FB8">
      <w:rPr>
        <w:rFonts w:ascii="Calibri" w:hAnsi="Calibri" w:cs="Calibri"/>
        <w:color w:val="auto"/>
      </w:rPr>
      <w:t>Provider Application Form</w:t>
    </w:r>
    <w:r>
      <w:rPr>
        <w:rFonts w:ascii="Calibri" w:hAnsi="Calibri" w:cs="Calibri"/>
        <w:color w:val="auto"/>
      </w:rPr>
      <w:t xml:space="preserve"> and Declaration of Intent</w:t>
    </w:r>
  </w:p>
  <w:p w14:paraId="1A6F9293" w14:textId="77777777" w:rsidR="000973B5" w:rsidRPr="001B1FB8" w:rsidRDefault="000973B5" w:rsidP="00867CB3">
    <w:pPr>
      <w:pStyle w:val="CompanyName"/>
      <w:jc w:val="center"/>
      <w:rPr>
        <w:rFonts w:ascii="Calibri" w:hAnsi="Calibri" w:cs="Calibri"/>
        <w:b w:val="0"/>
        <w:color w:val="auto"/>
        <w:sz w:val="24"/>
      </w:rPr>
    </w:pPr>
    <w:r>
      <w:rPr>
        <w:rFonts w:ascii="Calibri" w:hAnsi="Calibri" w:cs="Calibri"/>
        <w:b w:val="0"/>
        <w:color w:val="auto"/>
        <w:sz w:val="24"/>
      </w:rPr>
      <w:t>MI Opioid Treatment Access Loan Repayment Program</w:t>
    </w:r>
  </w:p>
  <w:p w14:paraId="484C76E8" w14:textId="6B0232DD" w:rsidR="000973B5" w:rsidRPr="00002D96" w:rsidRDefault="000973B5" w:rsidP="00002D96">
    <w:pPr>
      <w:pStyle w:val="CompanyName"/>
      <w:tabs>
        <w:tab w:val="left" w:pos="3870"/>
      </w:tabs>
      <w:jc w:val="center"/>
      <w:rPr>
        <w:rFonts w:ascii="Calibri" w:hAnsi="Calibri" w:cs="Calibri"/>
        <w:b w:val="0"/>
        <w:color w:val="auto"/>
      </w:rPr>
    </w:pPr>
    <w:r w:rsidRPr="001B1FB8">
      <w:rPr>
        <w:rFonts w:ascii="Calibri" w:hAnsi="Calibri" w:cs="Calibri"/>
        <w:b w:val="0"/>
        <w:color w:val="auto"/>
        <w:sz w:val="24"/>
      </w:rPr>
      <w:t>Michigan Department of Health and Human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66778"/>
    <w:multiLevelType w:val="hybridMultilevel"/>
    <w:tmpl w:val="BD001F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035A5"/>
    <w:multiLevelType w:val="hybridMultilevel"/>
    <w:tmpl w:val="57944F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6B3B0A"/>
    <w:multiLevelType w:val="hybridMultilevel"/>
    <w:tmpl w:val="8A041CD0"/>
    <w:lvl w:ilvl="0" w:tplc="8374923C">
      <w:start w:val="1"/>
      <w:numFmt w:val="lowerRoman"/>
      <w:lvlText w:val="%1."/>
      <w:lvlJc w:val="left"/>
      <w:pPr>
        <w:ind w:left="768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16D93874"/>
    <w:multiLevelType w:val="hybridMultilevel"/>
    <w:tmpl w:val="176015DC"/>
    <w:lvl w:ilvl="0" w:tplc="B2D4FF9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24421EAE"/>
    <w:multiLevelType w:val="hybridMultilevel"/>
    <w:tmpl w:val="8DB4CA6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D5138F"/>
    <w:multiLevelType w:val="hybridMultilevel"/>
    <w:tmpl w:val="C9EE281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2D30FC"/>
    <w:multiLevelType w:val="hybridMultilevel"/>
    <w:tmpl w:val="A07E97C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924EE5"/>
    <w:multiLevelType w:val="hybridMultilevel"/>
    <w:tmpl w:val="6C22E4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20D10"/>
    <w:multiLevelType w:val="hybridMultilevel"/>
    <w:tmpl w:val="C2E0B92E"/>
    <w:lvl w:ilvl="0" w:tplc="2F4E1E10">
      <w:start w:val="1"/>
      <w:numFmt w:val="lowerRoman"/>
      <w:lvlText w:val="%1."/>
      <w:lvlJc w:val="left"/>
      <w:pPr>
        <w:ind w:left="76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9" w15:restartNumberingAfterBreak="0">
    <w:nsid w:val="3EF863E5"/>
    <w:multiLevelType w:val="hybridMultilevel"/>
    <w:tmpl w:val="8DB4CA6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92653A"/>
    <w:multiLevelType w:val="hybridMultilevel"/>
    <w:tmpl w:val="713A4C9E"/>
    <w:lvl w:ilvl="0" w:tplc="8736B7FA">
      <w:start w:val="1"/>
      <w:numFmt w:val="lowerRoman"/>
      <w:lvlText w:val="%1."/>
      <w:lvlJc w:val="left"/>
      <w:pPr>
        <w:ind w:left="76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47B826D6"/>
    <w:multiLevelType w:val="hybridMultilevel"/>
    <w:tmpl w:val="7D3CD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A05F5"/>
    <w:multiLevelType w:val="hybridMultilevel"/>
    <w:tmpl w:val="EA1CF2F8"/>
    <w:lvl w:ilvl="0" w:tplc="FFAAC15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B1491"/>
    <w:multiLevelType w:val="hybridMultilevel"/>
    <w:tmpl w:val="E74AB6EE"/>
    <w:lvl w:ilvl="0" w:tplc="FFAAC158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8C06AE"/>
    <w:multiLevelType w:val="hybridMultilevel"/>
    <w:tmpl w:val="06F64F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36E87"/>
    <w:multiLevelType w:val="hybridMultilevel"/>
    <w:tmpl w:val="90E8914A"/>
    <w:lvl w:ilvl="0" w:tplc="FFAAC158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852A0A"/>
    <w:multiLevelType w:val="hybridMultilevel"/>
    <w:tmpl w:val="01C88E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C2199D"/>
    <w:multiLevelType w:val="hybridMultilevel"/>
    <w:tmpl w:val="200E1CB0"/>
    <w:lvl w:ilvl="0" w:tplc="E0A6EE1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DE78C0"/>
    <w:multiLevelType w:val="hybridMultilevel"/>
    <w:tmpl w:val="45EAA3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058D6"/>
    <w:multiLevelType w:val="hybridMultilevel"/>
    <w:tmpl w:val="421EE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9606C"/>
    <w:multiLevelType w:val="hybridMultilevel"/>
    <w:tmpl w:val="D8A4BC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A7AE7"/>
    <w:multiLevelType w:val="hybridMultilevel"/>
    <w:tmpl w:val="8A80E4F2"/>
    <w:lvl w:ilvl="0" w:tplc="F620CF1C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753414"/>
    <w:multiLevelType w:val="multilevel"/>
    <w:tmpl w:val="E6CA9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245C9A"/>
    <w:multiLevelType w:val="hybridMultilevel"/>
    <w:tmpl w:val="2F948A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76351">
    <w:abstractNumId w:val="9"/>
  </w:num>
  <w:num w:numId="2" w16cid:durableId="726144415">
    <w:abstractNumId w:val="7"/>
  </w:num>
  <w:num w:numId="3" w16cid:durableId="1643341045">
    <w:abstractNumId w:val="6"/>
  </w:num>
  <w:num w:numId="4" w16cid:durableId="1745296725">
    <w:abstractNumId w:val="5"/>
  </w:num>
  <w:num w:numId="5" w16cid:durableId="1461920489">
    <w:abstractNumId w:val="4"/>
  </w:num>
  <w:num w:numId="6" w16cid:durableId="902063340">
    <w:abstractNumId w:val="8"/>
  </w:num>
  <w:num w:numId="7" w16cid:durableId="2002125040">
    <w:abstractNumId w:val="3"/>
  </w:num>
  <w:num w:numId="8" w16cid:durableId="2110008397">
    <w:abstractNumId w:val="2"/>
  </w:num>
  <w:num w:numId="9" w16cid:durableId="2087803383">
    <w:abstractNumId w:val="1"/>
  </w:num>
  <w:num w:numId="10" w16cid:durableId="1077049357">
    <w:abstractNumId w:val="0"/>
  </w:num>
  <w:num w:numId="11" w16cid:durableId="526870322">
    <w:abstractNumId w:val="21"/>
  </w:num>
  <w:num w:numId="12" w16cid:durableId="1504129183">
    <w:abstractNumId w:val="27"/>
  </w:num>
  <w:num w:numId="13" w16cid:durableId="1693070453">
    <w:abstractNumId w:val="26"/>
  </w:num>
  <w:num w:numId="14" w16cid:durableId="497770588">
    <w:abstractNumId w:val="10"/>
  </w:num>
  <w:num w:numId="15" w16cid:durableId="1719546873">
    <w:abstractNumId w:val="23"/>
  </w:num>
  <w:num w:numId="16" w16cid:durableId="945581913">
    <w:abstractNumId w:val="25"/>
  </w:num>
  <w:num w:numId="17" w16cid:durableId="1041518863">
    <w:abstractNumId w:val="15"/>
  </w:num>
  <w:num w:numId="18" w16cid:durableId="1559509819">
    <w:abstractNumId w:val="19"/>
  </w:num>
  <w:num w:numId="19" w16cid:durableId="281231455">
    <w:abstractNumId w:val="14"/>
  </w:num>
  <w:num w:numId="20" w16cid:durableId="1875119504">
    <w:abstractNumId w:val="33"/>
  </w:num>
  <w:num w:numId="21" w16cid:durableId="98990821">
    <w:abstractNumId w:val="17"/>
  </w:num>
  <w:num w:numId="22" w16cid:durableId="1558082573">
    <w:abstractNumId w:val="11"/>
  </w:num>
  <w:num w:numId="23" w16cid:durableId="1475870735">
    <w:abstractNumId w:val="24"/>
  </w:num>
  <w:num w:numId="24" w16cid:durableId="1544488458">
    <w:abstractNumId w:val="16"/>
  </w:num>
  <w:num w:numId="25" w16cid:durableId="62947201">
    <w:abstractNumId w:val="31"/>
  </w:num>
  <w:num w:numId="26" w16cid:durableId="501551716">
    <w:abstractNumId w:val="32"/>
  </w:num>
  <w:num w:numId="27" w16cid:durableId="1815633945">
    <w:abstractNumId w:val="28"/>
  </w:num>
  <w:num w:numId="28" w16cid:durableId="651176515">
    <w:abstractNumId w:val="22"/>
  </w:num>
  <w:num w:numId="29" w16cid:durableId="1341004081">
    <w:abstractNumId w:val="29"/>
  </w:num>
  <w:num w:numId="30" w16cid:durableId="1071078981">
    <w:abstractNumId w:val="13"/>
  </w:num>
  <w:num w:numId="31" w16cid:durableId="157504673">
    <w:abstractNumId w:val="30"/>
  </w:num>
  <w:num w:numId="32" w16cid:durableId="1283807075">
    <w:abstractNumId w:val="20"/>
  </w:num>
  <w:num w:numId="33" w16cid:durableId="518278987">
    <w:abstractNumId w:val="12"/>
  </w:num>
  <w:num w:numId="34" w16cid:durableId="6632384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1" w:cryptProviderType="rsaAES" w:cryptAlgorithmClass="hash" w:cryptAlgorithmType="typeAny" w:cryptAlgorithmSid="14" w:cryptSpinCount="100000" w:hash="bRe1dKb2vxGiBsHpEc5OTa1Ye5n5vYDBfISejrwz5cIv/LEnbgcN0C6L18zuJE579MwaLUq147XJTlA1G12V3Q==" w:salt="Zd/AHMvMyCvdx+RJ/G3Lmw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19"/>
    <w:rsid w:val="00001979"/>
    <w:rsid w:val="00002D96"/>
    <w:rsid w:val="00006297"/>
    <w:rsid w:val="000071F7"/>
    <w:rsid w:val="00010B00"/>
    <w:rsid w:val="000214EC"/>
    <w:rsid w:val="0002798A"/>
    <w:rsid w:val="000400DC"/>
    <w:rsid w:val="00042180"/>
    <w:rsid w:val="000431F9"/>
    <w:rsid w:val="00044DB7"/>
    <w:rsid w:val="00047AFC"/>
    <w:rsid w:val="000554AE"/>
    <w:rsid w:val="00061116"/>
    <w:rsid w:val="00067A3D"/>
    <w:rsid w:val="00070F6A"/>
    <w:rsid w:val="00074822"/>
    <w:rsid w:val="00076AF9"/>
    <w:rsid w:val="00083002"/>
    <w:rsid w:val="00087B85"/>
    <w:rsid w:val="000973B5"/>
    <w:rsid w:val="000A01F1"/>
    <w:rsid w:val="000A01FD"/>
    <w:rsid w:val="000A4235"/>
    <w:rsid w:val="000A53D4"/>
    <w:rsid w:val="000B1902"/>
    <w:rsid w:val="000C08BD"/>
    <w:rsid w:val="000C1163"/>
    <w:rsid w:val="000C41A4"/>
    <w:rsid w:val="000C797A"/>
    <w:rsid w:val="000D2031"/>
    <w:rsid w:val="000D2539"/>
    <w:rsid w:val="000D2BB8"/>
    <w:rsid w:val="000E3AB0"/>
    <w:rsid w:val="000E7F77"/>
    <w:rsid w:val="000F1083"/>
    <w:rsid w:val="000F2DF4"/>
    <w:rsid w:val="000F6783"/>
    <w:rsid w:val="000F7C6B"/>
    <w:rsid w:val="00101387"/>
    <w:rsid w:val="00103198"/>
    <w:rsid w:val="001063CC"/>
    <w:rsid w:val="00110FD3"/>
    <w:rsid w:val="001179AE"/>
    <w:rsid w:val="00120C95"/>
    <w:rsid w:val="001336CF"/>
    <w:rsid w:val="0013715E"/>
    <w:rsid w:val="00141506"/>
    <w:rsid w:val="0014663E"/>
    <w:rsid w:val="001505C0"/>
    <w:rsid w:val="00153A90"/>
    <w:rsid w:val="00176E67"/>
    <w:rsid w:val="0017732C"/>
    <w:rsid w:val="00180664"/>
    <w:rsid w:val="0018148F"/>
    <w:rsid w:val="001903F7"/>
    <w:rsid w:val="0019395E"/>
    <w:rsid w:val="001A106C"/>
    <w:rsid w:val="001A47B2"/>
    <w:rsid w:val="001B1FB8"/>
    <w:rsid w:val="001B3562"/>
    <w:rsid w:val="001B4C3E"/>
    <w:rsid w:val="001C52CB"/>
    <w:rsid w:val="001D1E97"/>
    <w:rsid w:val="001D4CD7"/>
    <w:rsid w:val="001D6B76"/>
    <w:rsid w:val="001E136A"/>
    <w:rsid w:val="001E4488"/>
    <w:rsid w:val="001E4CFB"/>
    <w:rsid w:val="001E6935"/>
    <w:rsid w:val="001F0A3F"/>
    <w:rsid w:val="001F122D"/>
    <w:rsid w:val="001F56F8"/>
    <w:rsid w:val="001F5CC3"/>
    <w:rsid w:val="001F7D80"/>
    <w:rsid w:val="002106EF"/>
    <w:rsid w:val="00210F15"/>
    <w:rsid w:val="00211828"/>
    <w:rsid w:val="00214D03"/>
    <w:rsid w:val="0023140A"/>
    <w:rsid w:val="00236FCF"/>
    <w:rsid w:val="00244263"/>
    <w:rsid w:val="00247E19"/>
    <w:rsid w:val="00250014"/>
    <w:rsid w:val="00251398"/>
    <w:rsid w:val="0025541C"/>
    <w:rsid w:val="00260689"/>
    <w:rsid w:val="00266A1C"/>
    <w:rsid w:val="00270212"/>
    <w:rsid w:val="00273752"/>
    <w:rsid w:val="00275BB5"/>
    <w:rsid w:val="00276510"/>
    <w:rsid w:val="00283678"/>
    <w:rsid w:val="002859A7"/>
    <w:rsid w:val="00286F6A"/>
    <w:rsid w:val="0029152A"/>
    <w:rsid w:val="00291864"/>
    <w:rsid w:val="00291C8C"/>
    <w:rsid w:val="00291CFE"/>
    <w:rsid w:val="002965B9"/>
    <w:rsid w:val="002A0522"/>
    <w:rsid w:val="002A1A26"/>
    <w:rsid w:val="002A1ECE"/>
    <w:rsid w:val="002A2510"/>
    <w:rsid w:val="002A543E"/>
    <w:rsid w:val="002A6FA9"/>
    <w:rsid w:val="002B1DDD"/>
    <w:rsid w:val="002B4D1D"/>
    <w:rsid w:val="002B6DB3"/>
    <w:rsid w:val="002C10B1"/>
    <w:rsid w:val="002C2465"/>
    <w:rsid w:val="002D222A"/>
    <w:rsid w:val="002E4E6E"/>
    <w:rsid w:val="002E62F5"/>
    <w:rsid w:val="002F188E"/>
    <w:rsid w:val="002F402E"/>
    <w:rsid w:val="002F5788"/>
    <w:rsid w:val="00300FCF"/>
    <w:rsid w:val="003076FD"/>
    <w:rsid w:val="00317005"/>
    <w:rsid w:val="0031714A"/>
    <w:rsid w:val="003203BC"/>
    <w:rsid w:val="00330050"/>
    <w:rsid w:val="00335259"/>
    <w:rsid w:val="00335500"/>
    <w:rsid w:val="0033588B"/>
    <w:rsid w:val="0034387F"/>
    <w:rsid w:val="00351382"/>
    <w:rsid w:val="00351CE8"/>
    <w:rsid w:val="00353EA2"/>
    <w:rsid w:val="003715A5"/>
    <w:rsid w:val="00371D1E"/>
    <w:rsid w:val="00383AB6"/>
    <w:rsid w:val="003929F1"/>
    <w:rsid w:val="003A1B63"/>
    <w:rsid w:val="003A41A1"/>
    <w:rsid w:val="003A5170"/>
    <w:rsid w:val="003B0775"/>
    <w:rsid w:val="003B2326"/>
    <w:rsid w:val="003C296E"/>
    <w:rsid w:val="003D5CEE"/>
    <w:rsid w:val="003E135E"/>
    <w:rsid w:val="003E32A6"/>
    <w:rsid w:val="003E5204"/>
    <w:rsid w:val="003F0A49"/>
    <w:rsid w:val="003F15F0"/>
    <w:rsid w:val="00400251"/>
    <w:rsid w:val="00405E9A"/>
    <w:rsid w:val="004160D4"/>
    <w:rsid w:val="0042132A"/>
    <w:rsid w:val="0042242E"/>
    <w:rsid w:val="00431AFE"/>
    <w:rsid w:val="004332F2"/>
    <w:rsid w:val="00437ED0"/>
    <w:rsid w:val="00440CD8"/>
    <w:rsid w:val="00443837"/>
    <w:rsid w:val="00446622"/>
    <w:rsid w:val="00447DAA"/>
    <w:rsid w:val="00450F66"/>
    <w:rsid w:val="00451B64"/>
    <w:rsid w:val="004552A8"/>
    <w:rsid w:val="00457015"/>
    <w:rsid w:val="0046100F"/>
    <w:rsid w:val="0046140F"/>
    <w:rsid w:val="004616B6"/>
    <w:rsid w:val="00461739"/>
    <w:rsid w:val="00463F48"/>
    <w:rsid w:val="00467865"/>
    <w:rsid w:val="00474E98"/>
    <w:rsid w:val="00482F44"/>
    <w:rsid w:val="0048685F"/>
    <w:rsid w:val="00490804"/>
    <w:rsid w:val="00495540"/>
    <w:rsid w:val="004A067D"/>
    <w:rsid w:val="004A1437"/>
    <w:rsid w:val="004A4198"/>
    <w:rsid w:val="004A54EA"/>
    <w:rsid w:val="004B0578"/>
    <w:rsid w:val="004B5161"/>
    <w:rsid w:val="004B5957"/>
    <w:rsid w:val="004C01A9"/>
    <w:rsid w:val="004C32A7"/>
    <w:rsid w:val="004D2713"/>
    <w:rsid w:val="004D329E"/>
    <w:rsid w:val="004D32C1"/>
    <w:rsid w:val="004D7E46"/>
    <w:rsid w:val="004E34C6"/>
    <w:rsid w:val="004F62AD"/>
    <w:rsid w:val="00501AE8"/>
    <w:rsid w:val="005025EA"/>
    <w:rsid w:val="0050263A"/>
    <w:rsid w:val="00503008"/>
    <w:rsid w:val="00504B65"/>
    <w:rsid w:val="005114CE"/>
    <w:rsid w:val="00520661"/>
    <w:rsid w:val="00520CFB"/>
    <w:rsid w:val="00520EAA"/>
    <w:rsid w:val="0052122B"/>
    <w:rsid w:val="00521401"/>
    <w:rsid w:val="005219AC"/>
    <w:rsid w:val="00544BC8"/>
    <w:rsid w:val="005507C5"/>
    <w:rsid w:val="00551656"/>
    <w:rsid w:val="0055426F"/>
    <w:rsid w:val="005557F6"/>
    <w:rsid w:val="00556686"/>
    <w:rsid w:val="00561B0B"/>
    <w:rsid w:val="00563778"/>
    <w:rsid w:val="00573770"/>
    <w:rsid w:val="00574183"/>
    <w:rsid w:val="0057647C"/>
    <w:rsid w:val="00580D95"/>
    <w:rsid w:val="00585151"/>
    <w:rsid w:val="00596824"/>
    <w:rsid w:val="005A18F2"/>
    <w:rsid w:val="005A3E5E"/>
    <w:rsid w:val="005A48A9"/>
    <w:rsid w:val="005B4AE2"/>
    <w:rsid w:val="005C3853"/>
    <w:rsid w:val="005C4C3A"/>
    <w:rsid w:val="005D5C64"/>
    <w:rsid w:val="005E63CC"/>
    <w:rsid w:val="005F0A94"/>
    <w:rsid w:val="005F548B"/>
    <w:rsid w:val="005F65BA"/>
    <w:rsid w:val="005F6E87"/>
    <w:rsid w:val="0060269B"/>
    <w:rsid w:val="00607FED"/>
    <w:rsid w:val="00613129"/>
    <w:rsid w:val="00617040"/>
    <w:rsid w:val="00617C65"/>
    <w:rsid w:val="00626252"/>
    <w:rsid w:val="006267FD"/>
    <w:rsid w:val="00627F1D"/>
    <w:rsid w:val="00631B5A"/>
    <w:rsid w:val="00632438"/>
    <w:rsid w:val="0063459A"/>
    <w:rsid w:val="00637486"/>
    <w:rsid w:val="0064564C"/>
    <w:rsid w:val="00656F68"/>
    <w:rsid w:val="0066126B"/>
    <w:rsid w:val="0066166C"/>
    <w:rsid w:val="006619DF"/>
    <w:rsid w:val="00671775"/>
    <w:rsid w:val="006723DB"/>
    <w:rsid w:val="00682C69"/>
    <w:rsid w:val="00685F70"/>
    <w:rsid w:val="006A3038"/>
    <w:rsid w:val="006A5E47"/>
    <w:rsid w:val="006B0823"/>
    <w:rsid w:val="006B721A"/>
    <w:rsid w:val="006B7FF3"/>
    <w:rsid w:val="006C17C6"/>
    <w:rsid w:val="006C4A66"/>
    <w:rsid w:val="006D0118"/>
    <w:rsid w:val="006D1DF8"/>
    <w:rsid w:val="006D1F42"/>
    <w:rsid w:val="006D2635"/>
    <w:rsid w:val="006D779C"/>
    <w:rsid w:val="006E49EA"/>
    <w:rsid w:val="006E4F63"/>
    <w:rsid w:val="006E729E"/>
    <w:rsid w:val="006F5474"/>
    <w:rsid w:val="0070413C"/>
    <w:rsid w:val="0070440B"/>
    <w:rsid w:val="007158D0"/>
    <w:rsid w:val="007218BB"/>
    <w:rsid w:val="00722A00"/>
    <w:rsid w:val="00724F55"/>
    <w:rsid w:val="00724FA4"/>
    <w:rsid w:val="007325A9"/>
    <w:rsid w:val="00735B7D"/>
    <w:rsid w:val="00753890"/>
    <w:rsid w:val="00753AE1"/>
    <w:rsid w:val="0075451A"/>
    <w:rsid w:val="007602AC"/>
    <w:rsid w:val="00760F0A"/>
    <w:rsid w:val="007622B8"/>
    <w:rsid w:val="00765AD3"/>
    <w:rsid w:val="007708C5"/>
    <w:rsid w:val="00771FA1"/>
    <w:rsid w:val="00774B67"/>
    <w:rsid w:val="00775605"/>
    <w:rsid w:val="00777A91"/>
    <w:rsid w:val="00785F80"/>
    <w:rsid w:val="007869EE"/>
    <w:rsid w:val="00786E50"/>
    <w:rsid w:val="007879BA"/>
    <w:rsid w:val="00793AC6"/>
    <w:rsid w:val="0079672A"/>
    <w:rsid w:val="007A71DE"/>
    <w:rsid w:val="007B199B"/>
    <w:rsid w:val="007B45E1"/>
    <w:rsid w:val="007B55CF"/>
    <w:rsid w:val="007B6119"/>
    <w:rsid w:val="007B6F5E"/>
    <w:rsid w:val="007C1A46"/>
    <w:rsid w:val="007C1DA0"/>
    <w:rsid w:val="007C71B8"/>
    <w:rsid w:val="007E2365"/>
    <w:rsid w:val="007E2A15"/>
    <w:rsid w:val="007E56C4"/>
    <w:rsid w:val="007E62C1"/>
    <w:rsid w:val="007F3D5B"/>
    <w:rsid w:val="007F4556"/>
    <w:rsid w:val="008107D6"/>
    <w:rsid w:val="00810FE9"/>
    <w:rsid w:val="008166D7"/>
    <w:rsid w:val="0082342A"/>
    <w:rsid w:val="00841645"/>
    <w:rsid w:val="00846183"/>
    <w:rsid w:val="00846548"/>
    <w:rsid w:val="008476BE"/>
    <w:rsid w:val="00851545"/>
    <w:rsid w:val="00852EC6"/>
    <w:rsid w:val="00856A56"/>
    <w:rsid w:val="00856C35"/>
    <w:rsid w:val="00867B43"/>
    <w:rsid w:val="00867CB3"/>
    <w:rsid w:val="008715DA"/>
    <w:rsid w:val="00871876"/>
    <w:rsid w:val="008751A7"/>
    <w:rsid w:val="008753A7"/>
    <w:rsid w:val="00875F8A"/>
    <w:rsid w:val="0088782D"/>
    <w:rsid w:val="0089349F"/>
    <w:rsid w:val="00896618"/>
    <w:rsid w:val="008A16E1"/>
    <w:rsid w:val="008A2265"/>
    <w:rsid w:val="008A3000"/>
    <w:rsid w:val="008A5C7D"/>
    <w:rsid w:val="008B4E4C"/>
    <w:rsid w:val="008B5763"/>
    <w:rsid w:val="008B7081"/>
    <w:rsid w:val="008C1D82"/>
    <w:rsid w:val="008C3814"/>
    <w:rsid w:val="008D0934"/>
    <w:rsid w:val="008D7A67"/>
    <w:rsid w:val="008F2F8A"/>
    <w:rsid w:val="008F31D8"/>
    <w:rsid w:val="008F5BCD"/>
    <w:rsid w:val="00902964"/>
    <w:rsid w:val="009069E6"/>
    <w:rsid w:val="00920507"/>
    <w:rsid w:val="00931821"/>
    <w:rsid w:val="00933455"/>
    <w:rsid w:val="00936D7B"/>
    <w:rsid w:val="00936E98"/>
    <w:rsid w:val="0094790F"/>
    <w:rsid w:val="00952668"/>
    <w:rsid w:val="009562BC"/>
    <w:rsid w:val="00960945"/>
    <w:rsid w:val="00966B90"/>
    <w:rsid w:val="009737B7"/>
    <w:rsid w:val="009802C4"/>
    <w:rsid w:val="009976D9"/>
    <w:rsid w:val="00997A3E"/>
    <w:rsid w:val="009A12D5"/>
    <w:rsid w:val="009A2FFC"/>
    <w:rsid w:val="009A4EA3"/>
    <w:rsid w:val="009A55DC"/>
    <w:rsid w:val="009B09F5"/>
    <w:rsid w:val="009C12E9"/>
    <w:rsid w:val="009C220D"/>
    <w:rsid w:val="009C28FA"/>
    <w:rsid w:val="009D6762"/>
    <w:rsid w:val="009E2FEE"/>
    <w:rsid w:val="009E3F2C"/>
    <w:rsid w:val="009E718B"/>
    <w:rsid w:val="00A01043"/>
    <w:rsid w:val="00A04D87"/>
    <w:rsid w:val="00A054E6"/>
    <w:rsid w:val="00A13386"/>
    <w:rsid w:val="00A204C5"/>
    <w:rsid w:val="00A211B2"/>
    <w:rsid w:val="00A24919"/>
    <w:rsid w:val="00A2727E"/>
    <w:rsid w:val="00A27EF1"/>
    <w:rsid w:val="00A333E7"/>
    <w:rsid w:val="00A35524"/>
    <w:rsid w:val="00A35BB6"/>
    <w:rsid w:val="00A37B53"/>
    <w:rsid w:val="00A4157F"/>
    <w:rsid w:val="00A44CA1"/>
    <w:rsid w:val="00A46CA1"/>
    <w:rsid w:val="00A52DCB"/>
    <w:rsid w:val="00A54A8F"/>
    <w:rsid w:val="00A60C9E"/>
    <w:rsid w:val="00A612EC"/>
    <w:rsid w:val="00A667A3"/>
    <w:rsid w:val="00A70D74"/>
    <w:rsid w:val="00A7333C"/>
    <w:rsid w:val="00A74F99"/>
    <w:rsid w:val="00A75CF0"/>
    <w:rsid w:val="00A82BA3"/>
    <w:rsid w:val="00A84559"/>
    <w:rsid w:val="00A847C9"/>
    <w:rsid w:val="00A94ACC"/>
    <w:rsid w:val="00AA135A"/>
    <w:rsid w:val="00AA213E"/>
    <w:rsid w:val="00AA2EA7"/>
    <w:rsid w:val="00AA3118"/>
    <w:rsid w:val="00AC0628"/>
    <w:rsid w:val="00AC6856"/>
    <w:rsid w:val="00AD0FAC"/>
    <w:rsid w:val="00AD1304"/>
    <w:rsid w:val="00AD1E41"/>
    <w:rsid w:val="00AD4A5B"/>
    <w:rsid w:val="00AD592C"/>
    <w:rsid w:val="00AE2022"/>
    <w:rsid w:val="00AE5E1C"/>
    <w:rsid w:val="00AE6FA4"/>
    <w:rsid w:val="00AE77B9"/>
    <w:rsid w:val="00AE7A13"/>
    <w:rsid w:val="00AF5E63"/>
    <w:rsid w:val="00B026B5"/>
    <w:rsid w:val="00B03907"/>
    <w:rsid w:val="00B07175"/>
    <w:rsid w:val="00B11811"/>
    <w:rsid w:val="00B12411"/>
    <w:rsid w:val="00B127CF"/>
    <w:rsid w:val="00B30057"/>
    <w:rsid w:val="00B311E1"/>
    <w:rsid w:val="00B31B6C"/>
    <w:rsid w:val="00B34547"/>
    <w:rsid w:val="00B3527D"/>
    <w:rsid w:val="00B4263E"/>
    <w:rsid w:val="00B430F1"/>
    <w:rsid w:val="00B44C56"/>
    <w:rsid w:val="00B4735C"/>
    <w:rsid w:val="00B52898"/>
    <w:rsid w:val="00B52E29"/>
    <w:rsid w:val="00B567D6"/>
    <w:rsid w:val="00B579DF"/>
    <w:rsid w:val="00B61B95"/>
    <w:rsid w:val="00B80057"/>
    <w:rsid w:val="00B90EC2"/>
    <w:rsid w:val="00B9631C"/>
    <w:rsid w:val="00BA268F"/>
    <w:rsid w:val="00BB30E9"/>
    <w:rsid w:val="00BB40BD"/>
    <w:rsid w:val="00BB6432"/>
    <w:rsid w:val="00BB6B95"/>
    <w:rsid w:val="00BC07E3"/>
    <w:rsid w:val="00BD189D"/>
    <w:rsid w:val="00BD6F46"/>
    <w:rsid w:val="00BE212F"/>
    <w:rsid w:val="00BE243F"/>
    <w:rsid w:val="00BE3D81"/>
    <w:rsid w:val="00BF2F18"/>
    <w:rsid w:val="00C03E03"/>
    <w:rsid w:val="00C079CA"/>
    <w:rsid w:val="00C14299"/>
    <w:rsid w:val="00C167EC"/>
    <w:rsid w:val="00C200C7"/>
    <w:rsid w:val="00C22E7B"/>
    <w:rsid w:val="00C23ADD"/>
    <w:rsid w:val="00C24825"/>
    <w:rsid w:val="00C45FDA"/>
    <w:rsid w:val="00C473EB"/>
    <w:rsid w:val="00C476E5"/>
    <w:rsid w:val="00C51353"/>
    <w:rsid w:val="00C563C1"/>
    <w:rsid w:val="00C62A82"/>
    <w:rsid w:val="00C6716F"/>
    <w:rsid w:val="00C672D1"/>
    <w:rsid w:val="00C67741"/>
    <w:rsid w:val="00C74647"/>
    <w:rsid w:val="00C76039"/>
    <w:rsid w:val="00C76480"/>
    <w:rsid w:val="00C80AD2"/>
    <w:rsid w:val="00C86162"/>
    <w:rsid w:val="00C92A3C"/>
    <w:rsid w:val="00C92FD6"/>
    <w:rsid w:val="00C9436A"/>
    <w:rsid w:val="00C95704"/>
    <w:rsid w:val="00CB0700"/>
    <w:rsid w:val="00CB1066"/>
    <w:rsid w:val="00CB3598"/>
    <w:rsid w:val="00CB69AA"/>
    <w:rsid w:val="00CC387E"/>
    <w:rsid w:val="00CC59B3"/>
    <w:rsid w:val="00CC5BF7"/>
    <w:rsid w:val="00CD081E"/>
    <w:rsid w:val="00CD144D"/>
    <w:rsid w:val="00CD6127"/>
    <w:rsid w:val="00CE4713"/>
    <w:rsid w:val="00CE5D74"/>
    <w:rsid w:val="00CE5DC7"/>
    <w:rsid w:val="00CE7D54"/>
    <w:rsid w:val="00CF4855"/>
    <w:rsid w:val="00D01087"/>
    <w:rsid w:val="00D034DB"/>
    <w:rsid w:val="00D0722B"/>
    <w:rsid w:val="00D14E73"/>
    <w:rsid w:val="00D200D3"/>
    <w:rsid w:val="00D23CC5"/>
    <w:rsid w:val="00D311EA"/>
    <w:rsid w:val="00D3291C"/>
    <w:rsid w:val="00D33B32"/>
    <w:rsid w:val="00D34FA0"/>
    <w:rsid w:val="00D41AC1"/>
    <w:rsid w:val="00D433DF"/>
    <w:rsid w:val="00D53146"/>
    <w:rsid w:val="00D53C12"/>
    <w:rsid w:val="00D55AFA"/>
    <w:rsid w:val="00D6155E"/>
    <w:rsid w:val="00D83A19"/>
    <w:rsid w:val="00D86A85"/>
    <w:rsid w:val="00D90A75"/>
    <w:rsid w:val="00DA15C6"/>
    <w:rsid w:val="00DA4514"/>
    <w:rsid w:val="00DA51F0"/>
    <w:rsid w:val="00DB0E11"/>
    <w:rsid w:val="00DB3B59"/>
    <w:rsid w:val="00DC47A2"/>
    <w:rsid w:val="00DC56AE"/>
    <w:rsid w:val="00DE1551"/>
    <w:rsid w:val="00DE1A09"/>
    <w:rsid w:val="00DE4CFF"/>
    <w:rsid w:val="00DE7FB7"/>
    <w:rsid w:val="00DF10EC"/>
    <w:rsid w:val="00DF215B"/>
    <w:rsid w:val="00DF6A85"/>
    <w:rsid w:val="00E016BA"/>
    <w:rsid w:val="00E106E2"/>
    <w:rsid w:val="00E10CA2"/>
    <w:rsid w:val="00E20DDA"/>
    <w:rsid w:val="00E2513D"/>
    <w:rsid w:val="00E256D8"/>
    <w:rsid w:val="00E32A8B"/>
    <w:rsid w:val="00E330F9"/>
    <w:rsid w:val="00E36054"/>
    <w:rsid w:val="00E37E7B"/>
    <w:rsid w:val="00E46E04"/>
    <w:rsid w:val="00E50823"/>
    <w:rsid w:val="00E50EEB"/>
    <w:rsid w:val="00E547F3"/>
    <w:rsid w:val="00E83710"/>
    <w:rsid w:val="00E87396"/>
    <w:rsid w:val="00E91678"/>
    <w:rsid w:val="00E93712"/>
    <w:rsid w:val="00E96F6F"/>
    <w:rsid w:val="00EA568F"/>
    <w:rsid w:val="00EA6ED7"/>
    <w:rsid w:val="00EB0782"/>
    <w:rsid w:val="00EB12DC"/>
    <w:rsid w:val="00EB254B"/>
    <w:rsid w:val="00EB478A"/>
    <w:rsid w:val="00EB5054"/>
    <w:rsid w:val="00EB7B84"/>
    <w:rsid w:val="00EC39FD"/>
    <w:rsid w:val="00EC42A3"/>
    <w:rsid w:val="00ED4497"/>
    <w:rsid w:val="00EE1495"/>
    <w:rsid w:val="00EE31AA"/>
    <w:rsid w:val="00EE3AA7"/>
    <w:rsid w:val="00EF6317"/>
    <w:rsid w:val="00F01253"/>
    <w:rsid w:val="00F02F3B"/>
    <w:rsid w:val="00F04CE0"/>
    <w:rsid w:val="00F16F97"/>
    <w:rsid w:val="00F175A5"/>
    <w:rsid w:val="00F1788D"/>
    <w:rsid w:val="00F22E41"/>
    <w:rsid w:val="00F30521"/>
    <w:rsid w:val="00F417DB"/>
    <w:rsid w:val="00F41CA1"/>
    <w:rsid w:val="00F42DB2"/>
    <w:rsid w:val="00F42F86"/>
    <w:rsid w:val="00F43CAB"/>
    <w:rsid w:val="00F579C9"/>
    <w:rsid w:val="00F66FB6"/>
    <w:rsid w:val="00F678C9"/>
    <w:rsid w:val="00F702F2"/>
    <w:rsid w:val="00F75BB3"/>
    <w:rsid w:val="00F82EF8"/>
    <w:rsid w:val="00F83033"/>
    <w:rsid w:val="00F9453F"/>
    <w:rsid w:val="00F966AA"/>
    <w:rsid w:val="00FA3095"/>
    <w:rsid w:val="00FA6813"/>
    <w:rsid w:val="00FA6FA0"/>
    <w:rsid w:val="00FB3AE4"/>
    <w:rsid w:val="00FB538F"/>
    <w:rsid w:val="00FB6AE9"/>
    <w:rsid w:val="00FC3071"/>
    <w:rsid w:val="00FC4351"/>
    <w:rsid w:val="00FD1CF1"/>
    <w:rsid w:val="00FD5902"/>
    <w:rsid w:val="00FE0104"/>
    <w:rsid w:val="00FE5020"/>
    <w:rsid w:val="00FF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AFF0E5"/>
  <w15:docId w15:val="{A6BFA5F8-910A-4BAF-BFA9-E28C1B7F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E67"/>
    <w:rPr>
      <w:rFonts w:asciiTheme="minorHAnsi" w:hAnsiTheme="minorHAnsi"/>
      <w:sz w:val="19"/>
      <w:szCs w:val="24"/>
    </w:rPr>
  </w:style>
  <w:style w:type="paragraph" w:styleId="Heading1">
    <w:name w:val="heading 1"/>
    <w:basedOn w:val="Normal"/>
    <w:next w:val="Normal"/>
    <w:qFormat/>
    <w:rsid w:val="00856C35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76E67"/>
    <w:pPr>
      <w:keepNext/>
      <w:shd w:val="clear" w:color="auto" w:fill="595959" w:themeFill="text1" w:themeFillTint="A6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490804"/>
    <w:pPr>
      <w:outlineLvl w:val="2"/>
    </w:pPr>
    <w:rPr>
      <w:i/>
      <w:sz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90804"/>
    <w:rPr>
      <w:rFonts w:asciiTheme="minorHAnsi" w:hAnsiTheme="minorHAnsi"/>
      <w:sz w:val="19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490804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76E67"/>
    <w:pPr>
      <w:jc w:val="right"/>
    </w:pPr>
    <w:rPr>
      <w:rFonts w:asciiTheme="majorHAnsi" w:hAnsiTheme="majorHAnsi"/>
      <w:b/>
      <w:color w:val="595959" w:themeColor="text1" w:themeTint="A6"/>
      <w:sz w:val="36"/>
    </w:rPr>
  </w:style>
  <w:style w:type="paragraph" w:styleId="Header">
    <w:name w:val="header"/>
    <w:basedOn w:val="Normal"/>
    <w:link w:val="HeaderChar"/>
    <w:uiPriority w:val="99"/>
    <w:unhideWhenUsed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E67"/>
    <w:rPr>
      <w:rFonts w:asciiTheme="minorHAnsi" w:hAnsiTheme="minorHAnsi"/>
      <w:sz w:val="19"/>
      <w:szCs w:val="24"/>
    </w:rPr>
  </w:style>
  <w:style w:type="paragraph" w:styleId="Footer">
    <w:name w:val="footer"/>
    <w:basedOn w:val="Normal"/>
    <w:link w:val="FooterChar"/>
    <w:uiPriority w:val="99"/>
    <w:unhideWhenUsed/>
    <w:rsid w:val="00176E67"/>
  </w:style>
  <w:style w:type="character" w:customStyle="1" w:styleId="FooterChar">
    <w:name w:val="Footer Char"/>
    <w:basedOn w:val="DefaultParagraphFont"/>
    <w:link w:val="Footer"/>
    <w:uiPriority w:val="99"/>
    <w:rsid w:val="00176E67"/>
    <w:rPr>
      <w:rFonts w:asciiTheme="minorHAnsi" w:hAnsiTheme="minorHAnsi"/>
      <w:sz w:val="19"/>
      <w:szCs w:val="24"/>
    </w:rPr>
  </w:style>
  <w:style w:type="character" w:styleId="PlaceholderText">
    <w:name w:val="Placeholder Text"/>
    <w:basedOn w:val="DefaultParagraphFont"/>
    <w:uiPriority w:val="99"/>
    <w:semiHidden/>
    <w:rsid w:val="001B1FB8"/>
    <w:rPr>
      <w:color w:val="808080"/>
    </w:rPr>
  </w:style>
  <w:style w:type="paragraph" w:styleId="ListParagraph">
    <w:name w:val="List Paragraph"/>
    <w:basedOn w:val="Normal"/>
    <w:uiPriority w:val="34"/>
    <w:qFormat/>
    <w:rsid w:val="00C563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33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3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33C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3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33C"/>
    <w:rPr>
      <w:rFonts w:asciiTheme="minorHAnsi" w:hAnsiTheme="minorHAnsi"/>
      <w:b/>
      <w:bCs/>
    </w:rPr>
  </w:style>
  <w:style w:type="paragraph" w:styleId="Revision">
    <w:name w:val="Revision"/>
    <w:hidden/>
    <w:uiPriority w:val="99"/>
    <w:semiHidden/>
    <w:rsid w:val="00A7333C"/>
    <w:rPr>
      <w:rFonts w:asciiTheme="minorHAnsi" w:hAnsiTheme="minorHAnsi"/>
      <w:sz w:val="19"/>
      <w:szCs w:val="24"/>
    </w:rPr>
  </w:style>
  <w:style w:type="paragraph" w:customStyle="1" w:styleId="Default">
    <w:name w:val="Default"/>
    <w:rsid w:val="00867CB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A135A"/>
    <w:pPr>
      <w:widowControl w:val="0"/>
      <w:autoSpaceDE w:val="0"/>
      <w:autoSpaceDN w:val="0"/>
      <w:spacing w:before="4"/>
      <w:ind w:left="40"/>
    </w:pPr>
    <w:rPr>
      <w:rFonts w:ascii="Calibri" w:eastAsia="Calibri" w:hAnsi="Calibri" w:cs="Calibri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A135A"/>
    <w:rPr>
      <w:rFonts w:ascii="Calibri" w:eastAsia="Calibri" w:hAnsi="Calibri" w:cs="Calibri"/>
      <w:lang w:bidi="en-US"/>
    </w:rPr>
  </w:style>
  <w:style w:type="paragraph" w:customStyle="1" w:styleId="TableParagraph">
    <w:name w:val="Table Paragraph"/>
    <w:basedOn w:val="Normal"/>
    <w:uiPriority w:val="1"/>
    <w:qFormat/>
    <w:rsid w:val="00E50823"/>
    <w:pPr>
      <w:widowControl w:val="0"/>
      <w:autoSpaceDE w:val="0"/>
      <w:autoSpaceDN w:val="0"/>
      <w:ind w:left="107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elagarciam\AppData\Roaming\Microsoft\Templates\Employment%20application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A34CFE7A5BC4767822EAFBFFB8AE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78A4D-3635-4839-8B63-947876175C27}"/>
      </w:docPartPr>
      <w:docPartBody>
        <w:p w:rsidR="0094090F" w:rsidRDefault="00D25C9A" w:rsidP="00D25C9A">
          <w:pPr>
            <w:pStyle w:val="2A34CFE7A5BC4767822EAFBFFB8AE21034"/>
          </w:pPr>
          <w:r w:rsidRPr="0018148F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DE2A32550121414D8C8D2B4D7487A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E9322-C5AE-4072-8FC0-28E6BEB1D04C}"/>
      </w:docPartPr>
      <w:docPartBody>
        <w:p w:rsidR="0094090F" w:rsidRDefault="00D25C9A" w:rsidP="00D25C9A">
          <w:pPr>
            <w:pStyle w:val="DE2A32550121414D8C8D2B4D7487ADA034"/>
          </w:pPr>
          <w:r w:rsidRPr="00A24919">
            <w:rPr>
              <w:rStyle w:val="PlaceholderText"/>
              <w:b w:val="0"/>
              <w:bCs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3689AF88228B4CE7A57566249BAA5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F4794-DAF6-467E-A940-81691CD2C288}"/>
      </w:docPartPr>
      <w:docPartBody>
        <w:p w:rsidR="0094090F" w:rsidRDefault="00D25C9A" w:rsidP="00D25C9A">
          <w:pPr>
            <w:pStyle w:val="3689AF88228B4CE7A57566249BAA551034"/>
          </w:pPr>
          <w:r w:rsidRPr="00A24919">
            <w:rPr>
              <w:rStyle w:val="PlaceholderText"/>
              <w:b w:val="0"/>
              <w:bCs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DA2136D91AF04B3ABDEBAD31910E2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6692D-9B52-469B-9AB7-152593DA979F}"/>
      </w:docPartPr>
      <w:docPartBody>
        <w:p w:rsidR="0094090F" w:rsidRDefault="00D25C9A" w:rsidP="00D25C9A">
          <w:pPr>
            <w:pStyle w:val="DA2136D91AF04B3ABDEBAD31910E2DE534"/>
          </w:pPr>
          <w:r w:rsidRPr="00A24919">
            <w:rPr>
              <w:rStyle w:val="PlaceholderText"/>
              <w:b w:val="0"/>
              <w:bCs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59F48FC47B0948ABA84D912E3E414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A526C-9E33-4BA0-A2CB-52BEF6CA266C}"/>
      </w:docPartPr>
      <w:docPartBody>
        <w:p w:rsidR="0094090F" w:rsidRDefault="00D25C9A" w:rsidP="00D25C9A">
          <w:pPr>
            <w:pStyle w:val="59F48FC47B0948ABA84D912E3E414ED434"/>
          </w:pPr>
          <w:r>
            <w:rPr>
              <w:rStyle w:val="PlaceholderText"/>
              <w:b w:val="0"/>
              <w:bCs/>
            </w:rPr>
            <w:t>Select</w:t>
          </w:r>
          <w:r w:rsidRPr="00B34547">
            <w:rPr>
              <w:rStyle w:val="PlaceholderText"/>
              <w:b w:val="0"/>
              <w:bCs/>
            </w:rPr>
            <w:t xml:space="preserve"> an item.</w:t>
          </w:r>
        </w:p>
      </w:docPartBody>
    </w:docPart>
    <w:docPart>
      <w:docPartPr>
        <w:name w:val="67FABA1056C54AB8986D41B981B6F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04C24-02A0-4620-84AB-9EB5C462B448}"/>
      </w:docPartPr>
      <w:docPartBody>
        <w:p w:rsidR="0094090F" w:rsidRDefault="00D25C9A" w:rsidP="00D25C9A">
          <w:pPr>
            <w:pStyle w:val="67FABA1056C54AB8986D41B981B6F92934"/>
          </w:pPr>
          <w:r w:rsidRPr="00067A3D">
            <w:rPr>
              <w:rStyle w:val="PlaceholderText"/>
              <w:rFonts w:cstheme="minorHAnsi"/>
              <w:b w:val="0"/>
              <w:bCs/>
              <w:bdr w:val="single" w:sz="4" w:space="0" w:color="auto"/>
            </w:rPr>
            <w:t xml:space="preserve">Click here for </w:t>
          </w:r>
          <w:r>
            <w:rPr>
              <w:rStyle w:val="PlaceholderText"/>
              <w:rFonts w:cstheme="minorHAnsi"/>
              <w:b w:val="0"/>
              <w:bCs/>
              <w:bdr w:val="single" w:sz="4" w:space="0" w:color="auto"/>
            </w:rPr>
            <w:t>“O</w:t>
          </w:r>
          <w:r w:rsidRPr="00067A3D">
            <w:rPr>
              <w:rStyle w:val="PlaceholderText"/>
              <w:rFonts w:cstheme="minorHAnsi"/>
              <w:b w:val="0"/>
              <w:bCs/>
              <w:bdr w:val="single" w:sz="4" w:space="0" w:color="auto"/>
            </w:rPr>
            <w:t>ther</w:t>
          </w:r>
          <w:r>
            <w:rPr>
              <w:rStyle w:val="PlaceholderText"/>
              <w:rFonts w:cstheme="minorHAnsi"/>
              <w:b w:val="0"/>
              <w:bCs/>
              <w:bdr w:val="single" w:sz="4" w:space="0" w:color="auto"/>
            </w:rPr>
            <w:t>”</w:t>
          </w:r>
          <w:r w:rsidRPr="00067A3D">
            <w:rPr>
              <w:rStyle w:val="PlaceholderText"/>
              <w:rFonts w:cstheme="minorHAnsi"/>
              <w:b w:val="0"/>
              <w:bCs/>
              <w:bdr w:val="single" w:sz="4" w:space="0" w:color="auto"/>
            </w:rPr>
            <w:t>.</w:t>
          </w:r>
        </w:p>
      </w:docPartBody>
    </w:docPart>
    <w:docPart>
      <w:docPartPr>
        <w:name w:val="27531763684F446E9B0383E7196C2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7A2D6-1271-45C0-8DBD-B675F5FF3DBE}"/>
      </w:docPartPr>
      <w:docPartBody>
        <w:p w:rsidR="0094090F" w:rsidRDefault="00D25C9A" w:rsidP="00D25C9A">
          <w:pPr>
            <w:pStyle w:val="27531763684F446E9B0383E7196C2FE434"/>
          </w:pPr>
          <w:r>
            <w:rPr>
              <w:rStyle w:val="PlaceholderText"/>
              <w:b w:val="0"/>
              <w:bCs/>
            </w:rPr>
            <w:t xml:space="preserve">Select </w:t>
          </w:r>
          <w:r w:rsidRPr="00B34547">
            <w:rPr>
              <w:rStyle w:val="PlaceholderText"/>
              <w:b w:val="0"/>
              <w:bCs/>
            </w:rPr>
            <w:t>an item.</w:t>
          </w:r>
        </w:p>
      </w:docPartBody>
    </w:docPart>
    <w:docPart>
      <w:docPartPr>
        <w:name w:val="E4C96A21CECB40A8B92175197DF03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F529F-1646-455F-A504-5659480B8470}"/>
      </w:docPartPr>
      <w:docPartBody>
        <w:p w:rsidR="000872D2" w:rsidRDefault="00D25C9A" w:rsidP="00D25C9A">
          <w:pPr>
            <w:pStyle w:val="E4C96A21CECB40A8B92175197DF0391834"/>
          </w:pPr>
          <w:r>
            <w:rPr>
              <w:rStyle w:val="PlaceholderText"/>
            </w:rPr>
            <w:t>Select Item</w:t>
          </w:r>
        </w:p>
      </w:docPartBody>
    </w:docPart>
    <w:docPart>
      <w:docPartPr>
        <w:name w:val="40A62B0EE3D74808895A66AF6B02B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E0955-55F7-4B5B-BE36-41B684906EC1}"/>
      </w:docPartPr>
      <w:docPartBody>
        <w:p w:rsidR="00F024D2" w:rsidRDefault="00D25C9A" w:rsidP="00D25C9A">
          <w:pPr>
            <w:pStyle w:val="40A62B0EE3D74808895A66AF6B02B87234"/>
          </w:pPr>
          <w:r w:rsidRPr="00A054E6">
            <w:rPr>
              <w:rStyle w:val="PlaceholderText"/>
              <w:rFonts w:cstheme="minorHAnsi"/>
              <w:i w:val="0"/>
              <w:iCs/>
              <w:sz w:val="22"/>
              <w:szCs w:val="22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9F8C97A0D069479BB1DA987A77946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5E621-4B9E-4751-B2AD-685D55CB87DE}"/>
      </w:docPartPr>
      <w:docPartBody>
        <w:p w:rsidR="00F024D2" w:rsidRDefault="00D25C9A" w:rsidP="00D25C9A">
          <w:pPr>
            <w:pStyle w:val="9F8C97A0D069479BB1DA987A77946FE134"/>
          </w:pPr>
          <w:r w:rsidRPr="00A24919">
            <w:rPr>
              <w:rStyle w:val="PlaceholderText"/>
              <w:shd w:val="clear" w:color="auto" w:fill="F2F2F2" w:themeFill="background1" w:themeFillShade="F2"/>
            </w:rPr>
            <w:t>Click or tap here to enter text.</w:t>
          </w:r>
        </w:p>
      </w:docPartBody>
    </w:docPart>
    <w:docPart>
      <w:docPartPr>
        <w:name w:val="2968E41480C54BF9A98BFE8C21053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36B95-10E9-4A01-A16B-5A145EF868CB}"/>
      </w:docPartPr>
      <w:docPartBody>
        <w:p w:rsidR="00F024D2" w:rsidRDefault="00D25C9A" w:rsidP="00D25C9A">
          <w:pPr>
            <w:pStyle w:val="2968E41480C54BF9A98BFE8C2105321E34"/>
          </w:pPr>
          <w:r w:rsidRPr="00A24919">
            <w:rPr>
              <w:rStyle w:val="PlaceholderText"/>
              <w:shd w:val="clear" w:color="auto" w:fill="F2F2F2" w:themeFill="background1" w:themeFillShade="F2"/>
            </w:rPr>
            <w:t>Click or tap here to enter text.</w:t>
          </w:r>
        </w:p>
      </w:docPartBody>
    </w:docPart>
    <w:docPart>
      <w:docPartPr>
        <w:name w:val="0B465CAF04C14C7AA1D2B5F814C02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14802-6206-4123-AE12-FA3DA5AE4998}"/>
      </w:docPartPr>
      <w:docPartBody>
        <w:p w:rsidR="00F024D2" w:rsidRDefault="00D25C9A" w:rsidP="00D25C9A">
          <w:pPr>
            <w:pStyle w:val="0B465CAF04C14C7AA1D2B5F814C027EC34"/>
          </w:pPr>
          <w:r w:rsidRPr="00A24919">
            <w:rPr>
              <w:rStyle w:val="PlaceholderText"/>
              <w:shd w:val="clear" w:color="auto" w:fill="F2F2F2" w:themeFill="background1" w:themeFillShade="F2"/>
            </w:rPr>
            <w:t>Click or tap here to enter text.</w:t>
          </w:r>
        </w:p>
      </w:docPartBody>
    </w:docPart>
    <w:docPart>
      <w:docPartPr>
        <w:name w:val="2F02429830EE430D83B59E05064E5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AAF25-AA9C-41F4-969C-D946DE9DE341}"/>
      </w:docPartPr>
      <w:docPartBody>
        <w:p w:rsidR="00F024D2" w:rsidRDefault="00D25C9A" w:rsidP="00D25C9A">
          <w:pPr>
            <w:pStyle w:val="2F02429830EE430D83B59E05064E5FDE34"/>
          </w:pPr>
          <w:r w:rsidRPr="00A24919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6AF92836C706400BB250A3B3A6974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49841-0C02-4A75-99B4-463382357F5D}"/>
      </w:docPartPr>
      <w:docPartBody>
        <w:p w:rsidR="00F024D2" w:rsidRDefault="00D25C9A" w:rsidP="00D25C9A">
          <w:pPr>
            <w:pStyle w:val="6AF92836C706400BB250A3B3A6974A8E34"/>
          </w:pPr>
          <w:r w:rsidRPr="00A24919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F57E13D2D8594C81BCC86EC509D21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14520-80CD-4C18-99D1-33571CC6DA54}"/>
      </w:docPartPr>
      <w:docPartBody>
        <w:p w:rsidR="00F024D2" w:rsidRDefault="00D25C9A" w:rsidP="00D25C9A">
          <w:pPr>
            <w:pStyle w:val="F57E13D2D8594C81BCC86EC509D2105533"/>
          </w:pPr>
          <w:r w:rsidRPr="002F402E">
            <w:rPr>
              <w:rStyle w:val="PlaceholderText"/>
              <w:bdr w:val="single" w:sz="4" w:space="0" w:color="auto"/>
            </w:rPr>
            <w:t xml:space="preserve">Click here </w:t>
          </w:r>
          <w:r>
            <w:rPr>
              <w:rStyle w:val="PlaceholderText"/>
              <w:bdr w:val="single" w:sz="4" w:space="0" w:color="auto"/>
            </w:rPr>
            <w:t>for “Other”</w:t>
          </w:r>
          <w:r w:rsidRPr="002F402E">
            <w:rPr>
              <w:rStyle w:val="PlaceholderText"/>
              <w:bdr w:val="single" w:sz="4" w:space="0" w:color="auto"/>
            </w:rPr>
            <w:t>.</w:t>
          </w:r>
        </w:p>
      </w:docPartBody>
    </w:docPart>
    <w:docPart>
      <w:docPartPr>
        <w:name w:val="9C613CE3220E4C23B3A0E45E83693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1B026-0E4A-475B-BC95-0DEC05E601F8}"/>
      </w:docPartPr>
      <w:docPartBody>
        <w:p w:rsidR="00F024D2" w:rsidRDefault="00D25C9A" w:rsidP="00D25C9A">
          <w:pPr>
            <w:pStyle w:val="9C613CE3220E4C23B3A0E45E836938C234"/>
          </w:pPr>
          <w:r w:rsidRPr="00A24919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7F0253083CD24EF2B04184EE3791C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0AA46-7A49-4771-ACBF-8D88AD8D8650}"/>
      </w:docPartPr>
      <w:docPartBody>
        <w:p w:rsidR="00F024D2" w:rsidRDefault="00D25C9A" w:rsidP="00D25C9A">
          <w:pPr>
            <w:pStyle w:val="7F0253083CD24EF2B04184EE3791CE8134"/>
          </w:pPr>
          <w:r w:rsidRPr="000F1083">
            <w:rPr>
              <w:rFonts w:ascii="Calibri" w:hAnsi="Calibri" w:cs="Calibri"/>
              <w:b w:val="0"/>
              <w:sz w:val="25"/>
              <w:szCs w:val="25"/>
              <w:shd w:val="clear" w:color="auto" w:fill="C1E4F5" w:themeFill="accent1" w:themeFillTint="33"/>
            </w:rPr>
            <w:t>________________</w:t>
          </w:r>
        </w:p>
      </w:docPartBody>
    </w:docPart>
    <w:docPart>
      <w:docPartPr>
        <w:name w:val="13DBB18DCF574F77BCD495B64B42F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0535E-15FF-46BF-AD82-208CB6A83FAB}"/>
      </w:docPartPr>
      <w:docPartBody>
        <w:p w:rsidR="00F024D2" w:rsidRDefault="00D25C9A" w:rsidP="00D25C9A">
          <w:pPr>
            <w:pStyle w:val="13DBB18DCF574F77BCD495B64B42F1BB33"/>
          </w:pPr>
          <w:r>
            <w:rPr>
              <w:rStyle w:val="PlaceholderText"/>
              <w:shd w:val="clear" w:color="auto" w:fill="F2F2F2" w:themeFill="background1" w:themeFillShade="F2"/>
            </w:rPr>
            <w:t>E</w:t>
          </w:r>
          <w:r w:rsidRPr="00283678">
            <w:rPr>
              <w:rStyle w:val="PlaceholderText"/>
              <w:shd w:val="clear" w:color="auto" w:fill="F2F2F2" w:themeFill="background1" w:themeFillShade="F2"/>
            </w:rPr>
            <w:t>nter text.</w:t>
          </w:r>
        </w:p>
      </w:docPartBody>
    </w:docPart>
    <w:docPart>
      <w:docPartPr>
        <w:name w:val="0BB6BEABE8584720B9C1C0D700193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3DA74-2672-481C-ACBA-D7FD5AAC92D1}"/>
      </w:docPartPr>
      <w:docPartBody>
        <w:p w:rsidR="00F024D2" w:rsidRDefault="00D25C9A" w:rsidP="00D25C9A">
          <w:pPr>
            <w:pStyle w:val="0BB6BEABE8584720B9C1C0D70019369D33"/>
          </w:pPr>
          <w:r>
            <w:rPr>
              <w:rStyle w:val="PlaceholderText"/>
              <w:b w:val="0"/>
              <w:bCs/>
            </w:rPr>
            <w:t xml:space="preserve">Select </w:t>
          </w:r>
          <w:r w:rsidRPr="007E62C1">
            <w:rPr>
              <w:rStyle w:val="PlaceholderText"/>
              <w:b w:val="0"/>
              <w:bCs/>
            </w:rPr>
            <w:t>an item.</w:t>
          </w:r>
        </w:p>
      </w:docPartBody>
    </w:docPart>
    <w:docPart>
      <w:docPartPr>
        <w:name w:val="BA904F411ACF464C8C47EDDA6D5EF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00D6B-B5B8-4B50-AD01-85AB566A1220}"/>
      </w:docPartPr>
      <w:docPartBody>
        <w:p w:rsidR="00F024D2" w:rsidRDefault="00D25C9A" w:rsidP="00D25C9A">
          <w:pPr>
            <w:pStyle w:val="BA904F411ACF464C8C47EDDA6D5EFF4D33"/>
          </w:pPr>
          <w:r w:rsidRPr="00DB0E11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DB43C9B9790646678F396C394F3E0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B39E4-1FD8-447F-B716-2BC2D0EA8B2B}"/>
      </w:docPartPr>
      <w:docPartBody>
        <w:p w:rsidR="00F024D2" w:rsidRDefault="00D25C9A" w:rsidP="00D25C9A">
          <w:pPr>
            <w:pStyle w:val="DB43C9B9790646678F396C394F3E01E433"/>
          </w:pPr>
          <w:r>
            <w:rPr>
              <w:rStyle w:val="PlaceholderText"/>
            </w:rPr>
            <w:t xml:space="preserve">Select </w:t>
          </w:r>
          <w:r w:rsidRPr="00C473EB">
            <w:rPr>
              <w:rStyle w:val="PlaceholderText"/>
            </w:rPr>
            <w:t>an item.</w:t>
          </w:r>
        </w:p>
      </w:docPartBody>
    </w:docPart>
    <w:docPart>
      <w:docPartPr>
        <w:name w:val="56A4B60490AB41A6BB5F3CC0860DD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A0E9C-5739-4AF8-B713-E695B161BB11}"/>
      </w:docPartPr>
      <w:docPartBody>
        <w:p w:rsidR="00F024D2" w:rsidRDefault="00D25C9A" w:rsidP="00D25C9A">
          <w:pPr>
            <w:pStyle w:val="56A4B60490AB41A6BB5F3CC0860DD6F633"/>
          </w:pPr>
          <w:r w:rsidRPr="00DB0E11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101B5638276D4EE2AEFC69935186C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1894-90B9-47DF-88F7-677B15DAB9B4}"/>
      </w:docPartPr>
      <w:docPartBody>
        <w:p w:rsidR="00F024D2" w:rsidRDefault="00D25C9A" w:rsidP="00D25C9A">
          <w:pPr>
            <w:pStyle w:val="101B5638276D4EE2AEFC69935186C2CD33"/>
          </w:pPr>
          <w:r w:rsidRPr="00351CE8">
            <w:rPr>
              <w:rStyle w:val="PlaceholderText"/>
              <w:b w:val="0"/>
              <w:bCs/>
              <w:shd w:val="clear" w:color="auto" w:fill="C1E4F5" w:themeFill="accent1" w:themeFillTint="33"/>
            </w:rPr>
            <w:t>Click here to enter text.</w:t>
          </w:r>
        </w:p>
      </w:docPartBody>
    </w:docPart>
    <w:docPart>
      <w:docPartPr>
        <w:name w:val="1BCB2EDF8C454457A03DBF81030F5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1C194-0225-48B3-82B0-ACD9FCA595A6}"/>
      </w:docPartPr>
      <w:docPartBody>
        <w:p w:rsidR="00F024D2" w:rsidRDefault="00D25C9A" w:rsidP="00D25C9A">
          <w:pPr>
            <w:pStyle w:val="1BCB2EDF8C454457A03DBF81030F503F33"/>
          </w:pPr>
          <w:r w:rsidRPr="00351CE8">
            <w:rPr>
              <w:rStyle w:val="PlaceholderText"/>
              <w:b w:val="0"/>
              <w:bCs/>
              <w:shd w:val="clear" w:color="auto" w:fill="C1E4F5" w:themeFill="accent1" w:themeFillTint="33"/>
            </w:rPr>
            <w:t>Click here to enter text.</w:t>
          </w:r>
        </w:p>
      </w:docPartBody>
    </w:docPart>
    <w:docPart>
      <w:docPartPr>
        <w:name w:val="AFBE7FA120764FC4947E5E0661BF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847FC-5655-4485-A92C-1F89878FE1A3}"/>
      </w:docPartPr>
      <w:docPartBody>
        <w:p w:rsidR="00F024D2" w:rsidRDefault="00D25C9A" w:rsidP="00D25C9A">
          <w:pPr>
            <w:pStyle w:val="AFBE7FA120764FC4947E5E0661BF7A6D33"/>
          </w:pPr>
          <w:r w:rsidRPr="00351CE8">
            <w:rPr>
              <w:rStyle w:val="PlaceholderText"/>
              <w:b w:val="0"/>
              <w:bCs/>
              <w:shd w:val="clear" w:color="auto" w:fill="C1E4F5" w:themeFill="accent1" w:themeFillTint="33"/>
            </w:rPr>
            <w:t>Click here to enter text.</w:t>
          </w:r>
        </w:p>
      </w:docPartBody>
    </w:docPart>
    <w:docPart>
      <w:docPartPr>
        <w:name w:val="326C9D2FC68B49B983EFD6F974B9E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961D7-0C09-405B-A181-F0DCAC2E01BC}"/>
      </w:docPartPr>
      <w:docPartBody>
        <w:p w:rsidR="00D25C9A" w:rsidRDefault="00D25C9A" w:rsidP="00D25C9A">
          <w:pPr>
            <w:pStyle w:val="326C9D2FC68B49B983EFD6F974B9E8D933"/>
          </w:pPr>
          <w:r w:rsidRPr="00E63915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546EF182B84A4F9EA11C3E5AFC241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3A71B-6E5B-49C9-B006-853FA0DDA944}"/>
      </w:docPartPr>
      <w:docPartBody>
        <w:p w:rsidR="00D25C9A" w:rsidRDefault="00D25C9A" w:rsidP="00D25C9A">
          <w:pPr>
            <w:pStyle w:val="546EF182B84A4F9EA11C3E5AFC24192533"/>
          </w:pPr>
          <w:r w:rsidRPr="00E63915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93B4E9D43C3C4AAAA6FE8BB1F6B4B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D05E9-5644-4307-8755-FC7A36C89507}"/>
      </w:docPartPr>
      <w:docPartBody>
        <w:p w:rsidR="00D25C9A" w:rsidRDefault="00D25C9A" w:rsidP="00D25C9A">
          <w:pPr>
            <w:pStyle w:val="93B4E9D43C3C4AAAA6FE8BB1F6B4B02833"/>
          </w:pPr>
          <w:r w:rsidRPr="00E63915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DE17DF4059774A63A5C332039D89D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6C654-16AE-46A0-BE6A-C6FB8A84BA8F}"/>
      </w:docPartPr>
      <w:docPartBody>
        <w:p w:rsidR="00D25C9A" w:rsidRDefault="00D25C9A" w:rsidP="00D25C9A">
          <w:pPr>
            <w:pStyle w:val="DE17DF4059774A63A5C332039D89DB4033"/>
          </w:pPr>
          <w:r w:rsidRPr="00E63915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70EC76FCAC8548D985BF5D0A91869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3E5DA-8EE9-4EF9-B60A-1A28FFF15258}"/>
      </w:docPartPr>
      <w:docPartBody>
        <w:p w:rsidR="00D25C9A" w:rsidRDefault="00D25C9A" w:rsidP="00D25C9A">
          <w:pPr>
            <w:pStyle w:val="70EC76FCAC8548D985BF5D0A9186907833"/>
          </w:pPr>
          <w:r w:rsidRPr="00E63915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7B1DE2EBF0434156A0C3FADE1A705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765BD-5856-475A-B88A-9AA4A7197A78}"/>
      </w:docPartPr>
      <w:docPartBody>
        <w:p w:rsidR="00D25C9A" w:rsidRDefault="00D25C9A" w:rsidP="00D25C9A">
          <w:pPr>
            <w:pStyle w:val="7B1DE2EBF0434156A0C3FADE1A70514733"/>
          </w:pPr>
          <w:r w:rsidRPr="00E63915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5F34963FCFCB468794ACB870672D6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EA853-A0C4-4C39-AA2D-C8137442AFD4}"/>
      </w:docPartPr>
      <w:docPartBody>
        <w:p w:rsidR="00D25C9A" w:rsidRDefault="00D25C9A" w:rsidP="00D25C9A">
          <w:pPr>
            <w:pStyle w:val="5F34963FCFCB468794ACB870672D6D5433"/>
          </w:pPr>
          <w:r w:rsidRPr="00E63915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0153261B122F40AD98D79A733D693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13494-D3D5-4162-9491-E52D6BC7DA70}"/>
      </w:docPartPr>
      <w:docPartBody>
        <w:p w:rsidR="00D25C9A" w:rsidRDefault="00D25C9A" w:rsidP="00D25C9A">
          <w:pPr>
            <w:pStyle w:val="0153261B122F40AD98D79A733D69370C33"/>
          </w:pPr>
          <w:r w:rsidRPr="00A0309D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9FD4FE5FFFA34F5E98296C761676D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1BBBF-D916-4371-ABC4-70BC08C588BB}"/>
      </w:docPartPr>
      <w:docPartBody>
        <w:p w:rsidR="00D25C9A" w:rsidRDefault="00D25C9A" w:rsidP="00D25C9A">
          <w:pPr>
            <w:pStyle w:val="9FD4FE5FFFA34F5E98296C761676D48033"/>
          </w:pPr>
          <w:r w:rsidRPr="00A0309D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CF7AF70F9F184482831FD05F6316C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159D5-94F5-420F-813F-2458A3E5BCB8}"/>
      </w:docPartPr>
      <w:docPartBody>
        <w:p w:rsidR="00D25C9A" w:rsidRDefault="00D25C9A" w:rsidP="00D25C9A">
          <w:pPr>
            <w:pStyle w:val="CF7AF70F9F184482831FD05F6316C13333"/>
          </w:pPr>
          <w:r w:rsidRPr="00A0309D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D51EFD024DEF4D37A44F1CC488D21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8CAD7-8B76-487E-9199-DF93B35BEF37}"/>
      </w:docPartPr>
      <w:docPartBody>
        <w:p w:rsidR="00D25C9A" w:rsidRDefault="00D25C9A" w:rsidP="00D25C9A">
          <w:pPr>
            <w:pStyle w:val="D51EFD024DEF4D37A44F1CC488D21EF433"/>
          </w:pPr>
          <w:r w:rsidRPr="00A0309D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B6944D60FB054863BB9AD5B9B4BB9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E82E5-A31F-47A8-97EC-CD1CA8D2E72B}"/>
      </w:docPartPr>
      <w:docPartBody>
        <w:p w:rsidR="00D25C9A" w:rsidRDefault="00D25C9A" w:rsidP="00D25C9A">
          <w:pPr>
            <w:pStyle w:val="B6944D60FB054863BB9AD5B9B4BB90D833"/>
          </w:pPr>
          <w:r w:rsidRPr="00A0309D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0FFF13C30FAD46E28A6BFEB6840E9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34F40-4903-4201-AF8C-9F022F60DBCD}"/>
      </w:docPartPr>
      <w:docPartBody>
        <w:p w:rsidR="00D25C9A" w:rsidRDefault="00D25C9A" w:rsidP="00D25C9A">
          <w:pPr>
            <w:pStyle w:val="0FFF13C30FAD46E28A6BFEB6840E9DF833"/>
          </w:pPr>
          <w:r w:rsidRPr="00A0309D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849EBFA0E5624F5EAC3231358E6F7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1F0BB-40B0-4103-A512-579FE9329B6B}"/>
      </w:docPartPr>
      <w:docPartBody>
        <w:p w:rsidR="00D25C9A" w:rsidRDefault="00D25C9A" w:rsidP="00D25C9A">
          <w:pPr>
            <w:pStyle w:val="849EBFA0E5624F5EAC3231358E6F773B33"/>
          </w:pPr>
          <w:r w:rsidRPr="00A0309D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BBAC16DFF5464BE8B4C7DBCB93086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A2FA7-4463-4882-BF48-B32DEBF95B8C}"/>
      </w:docPartPr>
      <w:docPartBody>
        <w:p w:rsidR="00D25C9A" w:rsidRDefault="00D25C9A" w:rsidP="00D25C9A">
          <w:pPr>
            <w:pStyle w:val="BBAC16DFF5464BE8B4C7DBCB93086AD429"/>
          </w:pPr>
          <w:r w:rsidRPr="00A0309D">
            <w:rPr>
              <w:rStyle w:val="PlaceholderText"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89DD56D3AAF54B3C94C75AA933400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AF4018-6D88-4029-BA75-5B865BA1E85E}"/>
      </w:docPartPr>
      <w:docPartBody>
        <w:p w:rsidR="00000000" w:rsidRDefault="00D25C9A" w:rsidP="00D25C9A">
          <w:pPr>
            <w:pStyle w:val="89DD56D3AAF54B3C94C75AA9334007F632"/>
          </w:pPr>
          <w:r w:rsidRPr="00474E98">
            <w:rPr>
              <w:rStyle w:val="PlaceholderText"/>
              <w:b w:val="0"/>
              <w:bCs/>
              <w:shd w:val="clear" w:color="auto" w:fill="C1E4F5" w:themeFill="accent1" w:themeFillTint="33"/>
            </w:rPr>
            <w:t>Click here to enter text.</w:t>
          </w:r>
        </w:p>
      </w:docPartBody>
    </w:docPart>
    <w:docPart>
      <w:docPartPr>
        <w:name w:val="E222C12043494ADC91519FA2F7571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1A65E-1BBD-4397-AFD0-B44984BA2B71}"/>
      </w:docPartPr>
      <w:docPartBody>
        <w:p w:rsidR="00000000" w:rsidRDefault="00D25C9A" w:rsidP="00D25C9A">
          <w:pPr>
            <w:pStyle w:val="E222C12043494ADC91519FA2F75715D332"/>
          </w:pPr>
          <w:r w:rsidRPr="00474E98">
            <w:rPr>
              <w:rStyle w:val="PlaceholderText"/>
              <w:b w:val="0"/>
              <w:bCs/>
              <w:shd w:val="clear" w:color="auto" w:fill="C1E4F5" w:themeFill="accent1" w:themeFillTint="33"/>
            </w:rPr>
            <w:t>Click here to enter text.</w:t>
          </w:r>
        </w:p>
      </w:docPartBody>
    </w:docPart>
    <w:docPart>
      <w:docPartPr>
        <w:name w:val="152401E356D74214AF2B2085A75EC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FE731-AE49-43C1-986B-2821FEF21837}"/>
      </w:docPartPr>
      <w:docPartBody>
        <w:p w:rsidR="00000000" w:rsidRDefault="00D25C9A" w:rsidP="00D25C9A">
          <w:pPr>
            <w:pStyle w:val="152401E356D74214AF2B2085A75EC71D32"/>
          </w:pPr>
          <w:r w:rsidRPr="00474E98">
            <w:rPr>
              <w:rStyle w:val="PlaceholderText"/>
              <w:shd w:val="clear" w:color="auto" w:fill="C1E4F5" w:themeFill="accent1" w:themeFillTint="33"/>
            </w:rPr>
            <w:t>Click here to enter text.</w:t>
          </w:r>
        </w:p>
      </w:docPartBody>
    </w:docPart>
    <w:docPart>
      <w:docPartPr>
        <w:name w:val="38BE58F9EB514A6BA574D22AD3686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BD3C-668B-4CD8-A3A5-7FE384180338}"/>
      </w:docPartPr>
      <w:docPartBody>
        <w:p w:rsidR="00000000" w:rsidRDefault="00D25C9A" w:rsidP="00D25C9A">
          <w:pPr>
            <w:pStyle w:val="38BE58F9EB514A6BA574D22AD368657032"/>
          </w:pPr>
          <w:r w:rsidRPr="00474E98">
            <w:rPr>
              <w:rStyle w:val="PlaceholderText"/>
              <w:shd w:val="clear" w:color="auto" w:fill="C1E4F5" w:themeFill="accent1" w:themeFillTint="33"/>
            </w:rPr>
            <w:t>Click here to enter text.</w:t>
          </w:r>
        </w:p>
      </w:docPartBody>
    </w:docPart>
    <w:docPart>
      <w:docPartPr>
        <w:name w:val="1252B083D5A242ECB4EFA833B7C78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EB44E-CE88-42DC-8FAA-12C5FCF5BEA2}"/>
      </w:docPartPr>
      <w:docPartBody>
        <w:p w:rsidR="00000000" w:rsidRDefault="00D25C9A" w:rsidP="00D25C9A">
          <w:pPr>
            <w:pStyle w:val="1252B083D5A242ECB4EFA833B7C789DB32"/>
          </w:pPr>
          <w:r w:rsidRPr="00474E98">
            <w:rPr>
              <w:rStyle w:val="PlaceholderText"/>
              <w:shd w:val="clear" w:color="auto" w:fill="C1E4F5" w:themeFill="accent1" w:themeFillTint="33"/>
            </w:rPr>
            <w:t>Click here to enter text.</w:t>
          </w:r>
        </w:p>
      </w:docPartBody>
    </w:docPart>
    <w:docPart>
      <w:docPartPr>
        <w:name w:val="409E34F38EBC4BCDA0312800CAA2F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EEE59-7A7B-4379-A5FF-FF08F48E1022}"/>
      </w:docPartPr>
      <w:docPartBody>
        <w:p w:rsidR="00000000" w:rsidRDefault="00D25C9A" w:rsidP="00D25C9A">
          <w:pPr>
            <w:pStyle w:val="409E34F38EBC4BCDA0312800CAA2FEFD32"/>
          </w:pPr>
          <w:r>
            <w:rPr>
              <w:rStyle w:val="PlaceholderText"/>
              <w:rFonts w:cstheme="minorHAnsi"/>
            </w:rPr>
            <w:t>Select</w:t>
          </w:r>
          <w:r w:rsidRPr="00474E98">
            <w:rPr>
              <w:rStyle w:val="PlaceholderText"/>
              <w:rFonts w:cstheme="minorHAnsi"/>
            </w:rPr>
            <w:t xml:space="preserve"> an item.</w:t>
          </w:r>
        </w:p>
      </w:docPartBody>
    </w:docPart>
    <w:docPart>
      <w:docPartPr>
        <w:name w:val="DF23F7758426483294D3D4ED87EE7E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B980B-469D-4074-A5BD-FEAA6BDAE357}"/>
      </w:docPartPr>
      <w:docPartBody>
        <w:p w:rsidR="00000000" w:rsidRDefault="00D25C9A" w:rsidP="00D25C9A">
          <w:pPr>
            <w:pStyle w:val="DF23F7758426483294D3D4ED87EE7E3331"/>
          </w:pPr>
          <w:r w:rsidRPr="00474E98">
            <w:rPr>
              <w:rStyle w:val="PlaceholderText"/>
              <w:shd w:val="clear" w:color="auto" w:fill="C1E4F5" w:themeFill="accent1" w:themeFillTint="33"/>
            </w:rPr>
            <w:t>Click here to enter text.</w:t>
          </w:r>
        </w:p>
      </w:docPartBody>
    </w:docPart>
    <w:docPart>
      <w:docPartPr>
        <w:name w:val="76C23AC38FF548B6AD82FAB39E354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C8A0C-EC48-428E-A97E-DF3EDC68A2DA}"/>
      </w:docPartPr>
      <w:docPartBody>
        <w:p w:rsidR="00000000" w:rsidRDefault="00D25C9A" w:rsidP="00D25C9A">
          <w:pPr>
            <w:pStyle w:val="76C23AC38FF548B6AD82FAB39E354AAE28"/>
          </w:pPr>
          <w:r>
            <w:rPr>
              <w:rStyle w:val="PlaceholderText"/>
              <w:shd w:val="clear" w:color="auto" w:fill="F2F2F2" w:themeFill="background1" w:themeFillShade="F2"/>
            </w:rPr>
            <w:t>Enter</w:t>
          </w:r>
          <w:r w:rsidRPr="00A24919">
            <w:rPr>
              <w:rStyle w:val="PlaceholderText"/>
              <w:shd w:val="clear" w:color="auto" w:fill="F2F2F2" w:themeFill="background1" w:themeFillShade="F2"/>
            </w:rPr>
            <w:t xml:space="preserve"> </w:t>
          </w:r>
          <w:r>
            <w:rPr>
              <w:rStyle w:val="PlaceholderText"/>
              <w:shd w:val="clear" w:color="auto" w:fill="F2F2F2" w:themeFill="background1" w:themeFillShade="F2"/>
            </w:rPr>
            <w:t>here</w:t>
          </w:r>
          <w:r w:rsidRPr="00A24919">
            <w:rPr>
              <w:rStyle w:val="PlaceholderText"/>
              <w:shd w:val="clear" w:color="auto" w:fill="F2F2F2" w:themeFill="background1" w:themeFillShade="F2"/>
            </w:rPr>
            <w:t>.</w:t>
          </w:r>
        </w:p>
      </w:docPartBody>
    </w:docPart>
    <w:docPart>
      <w:docPartPr>
        <w:name w:val="A0991F3A52F145DA8040A33C2BF79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FA0C7-C004-4534-BE84-2CF180D027F2}"/>
      </w:docPartPr>
      <w:docPartBody>
        <w:p w:rsidR="00000000" w:rsidRDefault="00D25C9A" w:rsidP="00D25C9A">
          <w:pPr>
            <w:pStyle w:val="A0991F3A52F145DA8040A33C2BF79DAA22"/>
          </w:pPr>
          <w:r>
            <w:rPr>
              <w:rStyle w:val="PlaceholderText"/>
              <w:shd w:val="clear" w:color="auto" w:fill="F2F2F2" w:themeFill="background1" w:themeFillShade="F2"/>
            </w:rPr>
            <w:t>Enter text.</w:t>
          </w:r>
        </w:p>
      </w:docPartBody>
    </w:docPart>
    <w:docPart>
      <w:docPartPr>
        <w:name w:val="174ABC9D88714FC0BE718D054B25D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0E19A-4731-43D5-9D28-03AC94C3D198}"/>
      </w:docPartPr>
      <w:docPartBody>
        <w:p w:rsidR="00000000" w:rsidRDefault="00D25C9A" w:rsidP="00D25C9A">
          <w:pPr>
            <w:pStyle w:val="174ABC9D88714FC0BE718D054B25DCB39"/>
          </w:pPr>
          <w:r w:rsidRPr="00067A3D">
            <w:rPr>
              <w:rStyle w:val="PlaceholderText"/>
              <w:b w:val="0"/>
              <w:bCs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44776ED6EA624D1B9B8CD06C7E8FD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F9751-5CC9-422C-9E37-9535AE478524}"/>
      </w:docPartPr>
      <w:docPartBody>
        <w:p w:rsidR="00000000" w:rsidRDefault="00D25C9A" w:rsidP="00D25C9A">
          <w:pPr>
            <w:pStyle w:val="44776ED6EA624D1B9B8CD06C7E8FDE379"/>
          </w:pPr>
          <w:r w:rsidRPr="00067A3D">
            <w:rPr>
              <w:rStyle w:val="PlaceholderText"/>
              <w:b w:val="0"/>
              <w:bCs/>
              <w:shd w:val="clear" w:color="auto" w:fill="F2F2F2" w:themeFill="background1" w:themeFillShade="F2"/>
            </w:rPr>
            <w:t>Click here to enter text.</w:t>
          </w:r>
        </w:p>
      </w:docPartBody>
    </w:docPart>
    <w:docPart>
      <w:docPartPr>
        <w:name w:val="1E53E1E74A8B4F72A0F2880717BB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09277-8028-4B57-9E5B-B1CB2CFA32ED}"/>
      </w:docPartPr>
      <w:docPartBody>
        <w:p w:rsidR="00000000" w:rsidRDefault="00D25C9A" w:rsidP="00D25C9A">
          <w:pPr>
            <w:pStyle w:val="1E53E1E74A8B4F72A0F2880717BB931B5"/>
          </w:pPr>
          <w:r w:rsidRPr="00F22E41">
            <w:rPr>
              <w:rStyle w:val="PlaceholderText"/>
              <w:bCs/>
            </w:rPr>
            <w:t>Select an item.</w:t>
          </w:r>
        </w:p>
      </w:docPartBody>
    </w:docPart>
    <w:docPart>
      <w:docPartPr>
        <w:name w:val="EDD546E8BC204C0BBD78C403AD758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6557C-40C0-4A23-88AF-3D8AEF3EFF60}"/>
      </w:docPartPr>
      <w:docPartBody>
        <w:p w:rsidR="00000000" w:rsidRDefault="00D25C9A" w:rsidP="00D25C9A">
          <w:pPr>
            <w:pStyle w:val="EDD546E8BC204C0BBD78C403AD7586DC6"/>
          </w:pPr>
          <w:r w:rsidRPr="00521401">
            <w:rPr>
              <w:rStyle w:val="PlaceholderText"/>
              <w:bdr w:val="single" w:sz="4" w:space="0" w:color="auto"/>
            </w:rPr>
            <w:t>Enter date here.</w:t>
          </w:r>
        </w:p>
      </w:docPartBody>
    </w:docPart>
    <w:docPart>
      <w:docPartPr>
        <w:name w:val="9F7720FBD73A4E7BB3533E92E3045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763C8-F0A5-4DFB-B5D0-85E81B8DCBF7}"/>
      </w:docPartPr>
      <w:docPartBody>
        <w:p w:rsidR="00000000" w:rsidRDefault="00D25C9A" w:rsidP="00D25C9A">
          <w:pPr>
            <w:pStyle w:val="9F7720FBD73A4E7BB3533E92E3045B2A5"/>
          </w:pPr>
          <w:r>
            <w:rPr>
              <w:rStyle w:val="PlaceholderText"/>
              <w:bdr w:val="single" w:sz="4" w:space="0" w:color="auto"/>
            </w:rPr>
            <w:t xml:space="preserve"> E</w:t>
          </w:r>
          <w:r w:rsidRPr="00521401">
            <w:rPr>
              <w:rStyle w:val="PlaceholderText"/>
              <w:bdr w:val="single" w:sz="4" w:space="0" w:color="auto"/>
            </w:rPr>
            <w:t xml:space="preserve">nter </w:t>
          </w:r>
          <w:r>
            <w:rPr>
              <w:rStyle w:val="PlaceholderText"/>
              <w:bdr w:val="single" w:sz="4" w:space="0" w:color="auto"/>
            </w:rPr>
            <w:t xml:space="preserve">program name </w:t>
          </w:r>
          <w:r w:rsidRPr="00521401">
            <w:rPr>
              <w:rStyle w:val="PlaceholderText"/>
              <w:bdr w:val="single" w:sz="4" w:space="0" w:color="auto"/>
            </w:rPr>
            <w:t>here</w:t>
          </w:r>
          <w:r>
            <w:rPr>
              <w:rStyle w:val="PlaceholderText"/>
              <w:bdr w:val="single" w:sz="4" w:space="0" w:color="auto"/>
            </w:rPr>
            <w:t>, if not shown above</w:t>
          </w:r>
          <w:r w:rsidRPr="00521401">
            <w:rPr>
              <w:rStyle w:val="PlaceholderText"/>
              <w:bdr w:val="single" w:sz="4" w:space="0" w:color="auto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69"/>
    <w:rsid w:val="0004106C"/>
    <w:rsid w:val="000434F0"/>
    <w:rsid w:val="000872D2"/>
    <w:rsid w:val="000A01FD"/>
    <w:rsid w:val="000D38A1"/>
    <w:rsid w:val="000F26F2"/>
    <w:rsid w:val="000F3197"/>
    <w:rsid w:val="000F71C7"/>
    <w:rsid w:val="00186AF4"/>
    <w:rsid w:val="001E4488"/>
    <w:rsid w:val="00203AD3"/>
    <w:rsid w:val="0033727A"/>
    <w:rsid w:val="00372A94"/>
    <w:rsid w:val="003B685E"/>
    <w:rsid w:val="00430C5E"/>
    <w:rsid w:val="004774AD"/>
    <w:rsid w:val="004D2826"/>
    <w:rsid w:val="00554869"/>
    <w:rsid w:val="005733C5"/>
    <w:rsid w:val="00587299"/>
    <w:rsid w:val="005A65F3"/>
    <w:rsid w:val="006035EB"/>
    <w:rsid w:val="00713F71"/>
    <w:rsid w:val="007321B8"/>
    <w:rsid w:val="007A3D56"/>
    <w:rsid w:val="007B53FD"/>
    <w:rsid w:val="007C0209"/>
    <w:rsid w:val="00824FCE"/>
    <w:rsid w:val="00854F61"/>
    <w:rsid w:val="0087643C"/>
    <w:rsid w:val="00885D94"/>
    <w:rsid w:val="008D11D5"/>
    <w:rsid w:val="00933A26"/>
    <w:rsid w:val="0094090F"/>
    <w:rsid w:val="009A3BF6"/>
    <w:rsid w:val="009C12E9"/>
    <w:rsid w:val="009C131F"/>
    <w:rsid w:val="009F62F1"/>
    <w:rsid w:val="00A92DCA"/>
    <w:rsid w:val="00AB02C1"/>
    <w:rsid w:val="00AE64F5"/>
    <w:rsid w:val="00AE6EF8"/>
    <w:rsid w:val="00AF050B"/>
    <w:rsid w:val="00B319BB"/>
    <w:rsid w:val="00B410A8"/>
    <w:rsid w:val="00B675F2"/>
    <w:rsid w:val="00B86E5E"/>
    <w:rsid w:val="00CC2773"/>
    <w:rsid w:val="00D25C9A"/>
    <w:rsid w:val="00DA3349"/>
    <w:rsid w:val="00DC6E04"/>
    <w:rsid w:val="00E04DC7"/>
    <w:rsid w:val="00E51B40"/>
    <w:rsid w:val="00EE6139"/>
    <w:rsid w:val="00F024D2"/>
    <w:rsid w:val="00F2380D"/>
    <w:rsid w:val="00F24449"/>
    <w:rsid w:val="00F33225"/>
    <w:rsid w:val="00F851B1"/>
    <w:rsid w:val="00F9716F"/>
    <w:rsid w:val="00F975DE"/>
    <w:rsid w:val="00FC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5C9A"/>
    <w:rPr>
      <w:color w:val="808080"/>
    </w:rPr>
  </w:style>
  <w:style w:type="paragraph" w:customStyle="1" w:styleId="7F0253083CD24EF2B04184EE3791CE814">
    <w:name w:val="7F0253083CD24EF2B04184EE3791CE814"/>
    <w:rsid w:val="00AE6EF8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4">
    <w:name w:val="DE2A32550121414D8C8D2B4D7487ADA04"/>
    <w:rsid w:val="00AE6EF8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4">
    <w:name w:val="59F48FC47B0948ABA84D912E3E414ED44"/>
    <w:rsid w:val="00AE6EF8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4">
    <w:name w:val="67FABA1056C54AB8986D41B981B6F9294"/>
    <w:rsid w:val="00AE6EF8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4">
    <w:name w:val="27531763684F446E9B0383E7196C2FE44"/>
    <w:rsid w:val="00AE6EF8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4">
    <w:name w:val="3689AF88228B4CE7A57566249BAA55104"/>
    <w:rsid w:val="00AE6EF8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4">
    <w:name w:val="DA2136D91AF04B3ABDEBAD31910E2DE54"/>
    <w:rsid w:val="00AE6EF8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4">
    <w:name w:val="40A62B0EE3D74808895A66AF6B02B8724"/>
    <w:rsid w:val="00AE6EF8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4">
    <w:name w:val="2A34CFE7A5BC4767822EAFBFFB8AE210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4">
    <w:name w:val="E4C96A21CECB40A8B92175197DF03918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4">
    <w:name w:val="9F8C97A0D069479BB1DA987A77946FE1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4">
    <w:name w:val="2968E41480C54BF9A98BFE8C2105321E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4">
    <w:name w:val="0B465CAF04C14C7AA1D2B5F814C027EC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4">
    <w:name w:val="2F02429830EE430D83B59E05064E5FDE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4">
    <w:name w:val="6AF92836C706400BB250A3B3A6974A8E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4">
    <w:name w:val="9C613CE3220E4C23B3A0E45E836938C2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ABC26908F304B3CAFD80E78D505C89E4">
    <w:name w:val="0ABC26908F304B3CAFD80E78D505C89E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4">
    <w:name w:val="13DBB18DCF574F77BCD495B64B42F1BB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4">
    <w:name w:val="F57E13D2D8594C81BCC86EC509D210554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4">
    <w:name w:val="0BB6BEABE8584720B9C1C0D70019369D4"/>
    <w:rsid w:val="00AE6EF8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">
    <w:name w:val="DB43C9B9790646678F396C394F3E01E41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">
    <w:name w:val="BA904F411ACF464C8C47EDDA6D5EFF4D1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">
    <w:name w:val="56A4B60490AB41A6BB5F3CC0860DD6F61"/>
    <w:rsid w:val="00AE6EF8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593DE1D39B45A8819D69C6E22DF5B7">
    <w:name w:val="DF593DE1D39B45A8819D69C6E22DF5B7"/>
    <w:rsid w:val="00AE6EF8"/>
    <w:rPr>
      <w:kern w:val="2"/>
      <w14:ligatures w14:val="standardContextual"/>
    </w:rPr>
  </w:style>
  <w:style w:type="paragraph" w:customStyle="1" w:styleId="7D9E13E8468E45148C0A055FE93343F8">
    <w:name w:val="7D9E13E8468E45148C0A055FE93343F8"/>
    <w:rsid w:val="00AE6EF8"/>
    <w:rPr>
      <w:kern w:val="2"/>
      <w14:ligatures w14:val="standardContextual"/>
    </w:rPr>
  </w:style>
  <w:style w:type="paragraph" w:customStyle="1" w:styleId="DE168F0A60E2463C85AFCF1084C97649">
    <w:name w:val="DE168F0A60E2463C85AFCF1084C97649"/>
    <w:rsid w:val="00AE6EF8"/>
    <w:rPr>
      <w:kern w:val="2"/>
      <w14:ligatures w14:val="standardContextual"/>
    </w:rPr>
  </w:style>
  <w:style w:type="paragraph" w:customStyle="1" w:styleId="101B5638276D4EE2AEFC69935186C2CD">
    <w:name w:val="101B5638276D4EE2AEFC69935186C2CD"/>
    <w:rsid w:val="00AE6EF8"/>
    <w:rPr>
      <w:kern w:val="2"/>
      <w14:ligatures w14:val="standardContextual"/>
    </w:rPr>
  </w:style>
  <w:style w:type="paragraph" w:customStyle="1" w:styleId="1BCB2EDF8C454457A03DBF81030F503F">
    <w:name w:val="1BCB2EDF8C454457A03DBF81030F503F"/>
    <w:rsid w:val="00AE6EF8"/>
    <w:rPr>
      <w:kern w:val="2"/>
      <w14:ligatures w14:val="standardContextual"/>
    </w:rPr>
  </w:style>
  <w:style w:type="paragraph" w:customStyle="1" w:styleId="AFBE7FA120764FC4947E5E0661BF7A6D">
    <w:name w:val="AFBE7FA120764FC4947E5E0661BF7A6D"/>
    <w:rsid w:val="00AE6EF8"/>
    <w:rPr>
      <w:kern w:val="2"/>
      <w14:ligatures w14:val="standardContextual"/>
    </w:rPr>
  </w:style>
  <w:style w:type="paragraph" w:customStyle="1" w:styleId="DBF8BE035E514AFB8177DF2BD1516115">
    <w:name w:val="DBF8BE035E514AFB8177DF2BD1516115"/>
    <w:rsid w:val="00AE6EF8"/>
    <w:rPr>
      <w:kern w:val="2"/>
      <w14:ligatures w14:val="standardContextual"/>
    </w:rPr>
  </w:style>
  <w:style w:type="paragraph" w:customStyle="1" w:styleId="0EE92AE9629B484CB94E6DCB9B77A773">
    <w:name w:val="0EE92AE9629B484CB94E6DCB9B77A773"/>
    <w:rsid w:val="00AE6EF8"/>
    <w:rPr>
      <w:kern w:val="2"/>
      <w14:ligatures w14:val="standardContextual"/>
    </w:rPr>
  </w:style>
  <w:style w:type="paragraph" w:customStyle="1" w:styleId="C9800BCC8C724AC0A7ED2D44228B5621">
    <w:name w:val="C9800BCC8C724AC0A7ED2D44228B5621"/>
    <w:rsid w:val="00AE6EF8"/>
    <w:rPr>
      <w:kern w:val="2"/>
      <w14:ligatures w14:val="standardContextual"/>
    </w:rPr>
  </w:style>
  <w:style w:type="paragraph" w:customStyle="1" w:styleId="909D7232040E4F2BBD6C2D490D9B2888">
    <w:name w:val="909D7232040E4F2BBD6C2D490D9B2888"/>
    <w:rsid w:val="00AE6EF8"/>
    <w:rPr>
      <w:kern w:val="2"/>
      <w14:ligatures w14:val="standardContextual"/>
    </w:rPr>
  </w:style>
  <w:style w:type="paragraph" w:customStyle="1" w:styleId="0E7294D01047479B8CF85DA4596632A0">
    <w:name w:val="0E7294D01047479B8CF85DA4596632A0"/>
    <w:rsid w:val="00AE6EF8"/>
    <w:rPr>
      <w:kern w:val="2"/>
      <w14:ligatures w14:val="standardContextual"/>
    </w:rPr>
  </w:style>
  <w:style w:type="paragraph" w:customStyle="1" w:styleId="4643642F06F444DB876A5F9AEF1AEBF1">
    <w:name w:val="4643642F06F444DB876A5F9AEF1AEBF1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A1C3C147D743C4A1C841C91E632B10">
    <w:name w:val="EFA1C3C147D743C4A1C841C91E632B10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9BA533F592411C829A83F8ECC171FD">
    <w:name w:val="EC9BA533F592411C829A83F8ECC171FD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70BF2CAAD048BF8A64783A941FA19B">
    <w:name w:val="1670BF2CAAD048BF8A64783A941FA19B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E6A2A5BA3D427A981E1A090632FEC3">
    <w:name w:val="56E6A2A5BA3D427A981E1A090632FEC3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887E7B176A4D739A9BE06C143A77AA">
    <w:name w:val="2B887E7B176A4D739A9BE06C143A77AA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6C9D2FC68B49B983EFD6F974B9E8D9">
    <w:name w:val="326C9D2FC68B49B983EFD6F974B9E8D9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6EF182B84A4F9EA11C3E5AFC241925">
    <w:name w:val="546EF182B84A4F9EA11C3E5AFC241925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B4E9D43C3C4AAAA6FE8BB1F6B4B028">
    <w:name w:val="93B4E9D43C3C4AAAA6FE8BB1F6B4B028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17DF4059774A63A5C332039D89DB40">
    <w:name w:val="DE17DF4059774A63A5C332039D89DB40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EC76FCAC8548D985BF5D0A91869078">
    <w:name w:val="70EC76FCAC8548D985BF5D0A91869078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1DE2EBF0434156A0C3FADE1A705147">
    <w:name w:val="7B1DE2EBF0434156A0C3FADE1A705147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34963FCFCB468794ACB870672D6D54">
    <w:name w:val="5F34963FCFCB468794ACB870672D6D54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53261B122F40AD98D79A733D69370C">
    <w:name w:val="0153261B122F40AD98D79A733D69370C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D4FE5FFFA34F5E98296C761676D480">
    <w:name w:val="9FD4FE5FFFA34F5E98296C761676D480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7AF70F9F184482831FD05F6316C133">
    <w:name w:val="CF7AF70F9F184482831FD05F6316C133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1EFD024DEF4D37A44F1CC488D21EF4">
    <w:name w:val="D51EFD024DEF4D37A44F1CC488D21EF4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944D60FB054863BB9AD5B9B4BB90D8">
    <w:name w:val="B6944D60FB054863BB9AD5B9B4BB90D8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FF13C30FAD46E28A6BFEB6840E9DF8">
    <w:name w:val="0FFF13C30FAD46E28A6BFEB6840E9DF8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9EBFA0E5624F5EAC3231358E6F773B">
    <w:name w:val="849EBFA0E5624F5EAC3231358E6F773B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AC16DFF5464BE8B4C7DBCB93086AD4">
    <w:name w:val="BBAC16DFF5464BE8B4C7DBCB93086AD4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58581D2A7244798247E2E0F994144F">
    <w:name w:val="9E58581D2A7244798247E2E0F994144F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755181466E4282AEB353A3B2C087BB">
    <w:name w:val="EF755181466E4282AEB353A3B2C087BB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8D8F15F70441618693BA099AB05FB2">
    <w:name w:val="318D8F15F70441618693BA099AB05FB2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A5EA729ACB48758B0C3925114BA43D">
    <w:name w:val="BAA5EA729ACB48758B0C3925114BA43D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FD199CDD0C41A48B8F85DAB217C21D">
    <w:name w:val="FFFD199CDD0C41A48B8F85DAB217C21D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EB24E58BE947CBB1AE1D3CE72AC5E8">
    <w:name w:val="6EEB24E58BE947CBB1AE1D3CE72AC5E8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B2098F24104044838670EEB20F1FE1">
    <w:name w:val="FDB2098F24104044838670EEB20F1FE1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E0916879A3483488621015B3840E25">
    <w:name w:val="3AE0916879A3483488621015B3840E25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AF123033F545258C90BDA833AEF7CB">
    <w:name w:val="44AF123033F545258C90BDA833AEF7CB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8D75A60518429B8AC7FC883BE5E6EA">
    <w:name w:val="608D75A60518429B8AC7FC883BE5E6EA"/>
    <w:rsid w:val="00203A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5A7E15BE5641E5BC58C2C18682260C">
    <w:name w:val="1A5A7E15BE5641E5BC58C2C18682260C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B8B137CE624CE28E4F330DEA664355">
    <w:name w:val="1FB8B137CE624CE28E4F330DEA664355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8C8B8BB0B84C37AB9BE606D4FF2852">
    <w:name w:val="448C8B8BB0B84C37AB9BE606D4FF2852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19C71D12E742138C1DEBA0E8ED4911">
    <w:name w:val="AE19C71D12E742138C1DEBA0E8ED4911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C577637B844A009B98C0D8ABB52231">
    <w:name w:val="98C577637B844A009B98C0D8ABB52231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253083CD24EF2B04184EE3791CE81">
    <w:name w:val="7F0253083CD24EF2B04184EE3791CE8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">
    <w:name w:val="DE2A32550121414D8C8D2B4D7487ADA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">
    <w:name w:val="59F48FC47B0948ABA84D912E3E414ED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">
    <w:name w:val="67FABA1056C54AB8986D41B981B6F9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">
    <w:name w:val="27531763684F446E9B0383E7196C2FE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">
    <w:name w:val="3689AF88228B4CE7A57566249BAA55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">
    <w:name w:val="DA2136D91AF04B3ABDEBAD31910E2DE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">
    <w:name w:val="40A62B0EE3D74808895A66AF6B02B87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">
    <w:name w:val="2A34CFE7A5BC4767822EAFBFFB8AE2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">
    <w:name w:val="E4C96A21CECB40A8B92175197DF039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">
    <w:name w:val="9F8C97A0D069479BB1DA987A77946FE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">
    <w:name w:val="2968E41480C54BF9A98BFE8C2105321E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">
    <w:name w:val="0B465CAF04C14C7AA1D2B5F814C027EC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">
    <w:name w:val="2F02429830EE430D83B59E05064E5FDE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">
    <w:name w:val="6AF92836C706400BB250A3B3A6974A8E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">
    <w:name w:val="9C613CE3220E4C23B3A0E45E836938C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ABC26908F304B3CAFD80E78D505C89E">
    <w:name w:val="0ABC26908F304B3CAFD80E78D505C89E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">
    <w:name w:val="13DBB18DCF574F77BCD495B64B42F1BB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">
    <w:name w:val="F57E13D2D8594C81BCC86EC509D2105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">
    <w:name w:val="0BB6BEABE8584720B9C1C0D70019369D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">
    <w:name w:val="DB43C9B9790646678F396C394F3E01E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">
    <w:name w:val="BA904F411ACF464C8C47EDDA6D5EFF4D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">
    <w:name w:val="56A4B60490AB41A6BB5F3CC0860DD6F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">
    <w:name w:val="101B5638276D4EE2AEFC69935186C2CD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">
    <w:name w:val="1BCB2EDF8C454457A03DBF81030F503F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">
    <w:name w:val="AFBE7FA120764FC4947E5E0661BF7A6D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F8BE035E514AFB8177DF2BD15161151">
    <w:name w:val="DBF8BE035E514AFB8177DF2BD1516115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0EE92AE9629B484CB94E6DCB9B77A7731">
    <w:name w:val="0EE92AE9629B484CB94E6DCB9B77A77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C9800BCC8C724AC0A7ED2D44228B56211">
    <w:name w:val="C9800BCC8C724AC0A7ED2D44228B562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E19C71D12E742138C1DEBA0E8ED49111">
    <w:name w:val="AE19C71D12E742138C1DEBA0E8ED491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FB8B137CE624CE28E4F330DEA6643551">
    <w:name w:val="1FB8B137CE624CE28E4F330DEA664355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8C8B8BB0B84C37AB9BE606D4FF28521">
    <w:name w:val="448C8B8BB0B84C37AB9BE606D4FF285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09D7232040E4F2BBD6C2D490D9B28881">
    <w:name w:val="909D7232040E4F2BBD6C2D490D9B2888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0E7294D01047479B8CF85DA4596632A01">
    <w:name w:val="0E7294D01047479B8CF85DA4596632A0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AF123033F545258C90BDA833AEF7CB1">
    <w:name w:val="44AF123033F545258C90BDA833AEF7CB1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">
    <w:name w:val="608D75A60518429B8AC7FC883BE5E6EA1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">
    <w:name w:val="326C9D2FC68B49B983EFD6F974B9E8D9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">
    <w:name w:val="546EF182B84A4F9EA11C3E5AFC241925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">
    <w:name w:val="93B4E9D43C3C4AAAA6FE8BB1F6B4B028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">
    <w:name w:val="DE17DF4059774A63A5C332039D89DB40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">
    <w:name w:val="70EC76FCAC8548D985BF5D0A91869078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">
    <w:name w:val="7B1DE2EBF0434156A0C3FADE1A705147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">
    <w:name w:val="5F34963FCFCB468794ACB870672D6D54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">
    <w:name w:val="0153261B122F40AD98D79A733D69370C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">
    <w:name w:val="9FD4FE5FFFA34F5E98296C761676D480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">
    <w:name w:val="CF7AF70F9F184482831FD05F6316C13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">
    <w:name w:val="D51EFD024DEF4D37A44F1CC488D21EF4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">
    <w:name w:val="B6944D60FB054863BB9AD5B9B4BB90D8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">
    <w:name w:val="0FFF13C30FAD46E28A6BFEB6840E9DF8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">
    <w:name w:val="849EBFA0E5624F5EAC3231358E6F773B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">
    <w:name w:val="BBAC16DFF5464BE8B4C7DBCB93086AD4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6C96EF958E547A7A76A18FA3D8168C4">
    <w:name w:val="46C96EF958E547A7A76A18FA3D8168C4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70E64477144DA898BA8325C12EDCE1">
    <w:name w:val="A870E64477144DA898BA8325C12EDCE1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5AC7C3B4094D3F89498CF35C146918">
    <w:name w:val="E55AC7C3B4094D3F89498CF35C146918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1FCA44A1BD4146B1DB4E77BC422833">
    <w:name w:val="401FCA44A1BD4146B1DB4E77BC422833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F3510999484C57BB6CA07C57971C73">
    <w:name w:val="F1F3510999484C57BB6CA07C57971C73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BAC3D4C5564B70B058A7E987478300">
    <w:name w:val="10BAC3D4C5564B70B058A7E987478300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C0BB83C9E0480C970A9274F65B9C92">
    <w:name w:val="10C0BB83C9E0480C970A9274F65B9C92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92F9BE00A947FFBDDB85F67CDD25C3">
    <w:name w:val="8F92F9BE00A947FFBDDB85F67CDD25C3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3D9C7A7B494418B60EDDE4A7C77AE8">
    <w:name w:val="8A3D9C7A7B494418B60EDDE4A7C77AE8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271CADD67C477892EF851A78559AC0">
    <w:name w:val="DF271CADD67C477892EF851A78559AC0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DD56D3AAF54B3C94C75AA9334007F6">
    <w:name w:val="89DD56D3AAF54B3C94C75AA9334007F6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22C12043494ADC91519FA2F75715D3">
    <w:name w:val="E222C12043494ADC91519FA2F75715D3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7ED027E4D64AAD988FFFE5A85E12FB">
    <w:name w:val="A27ED027E4D64AAD988FFFE5A85E12FB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126D2235734D4880A831D7228E62BD">
    <w:name w:val="B2126D2235734D4880A831D7228E62BD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58C936F6DC4805ACC95CA7E5A60A39">
    <w:name w:val="DE58C936F6DC4805ACC95CA7E5A60A39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52C143A232420496074122EFB94580">
    <w:name w:val="CF52C143A232420496074122EFB94580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2E2FF6D93F422A8BCFEC5E4031EF77">
    <w:name w:val="C42E2FF6D93F422A8BCFEC5E4031EF77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ADB560E06648E787E40FF4088F11B7">
    <w:name w:val="CCADB560E06648E787E40FF4088F11B7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B6545C248F4F6BB10A9084433FBA26">
    <w:name w:val="68B6545C248F4F6BB10A9084433FBA26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83A85083224B79BF6BB35F14DCA3AE">
    <w:name w:val="5083A85083224B79BF6BB35F14DCA3AE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8AD3E52AED46598BC4239A1B7F1C40">
    <w:name w:val="DB8AD3E52AED46598BC4239A1B7F1C40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273BA9CE26410BA5A2744D3055A068">
    <w:name w:val="E3273BA9CE26410BA5A2744D3055A068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6CAAF58AB14CEBB0D87A5FF8F4358F">
    <w:name w:val="4F6CAAF58AB14CEBB0D87A5FF8F4358F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5BAB5448754C8F9CD2170C0EEF2DFD">
    <w:name w:val="575BAB5448754C8F9CD2170C0EEF2DFD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E1EF5CF6A244A99A684C4AA268DF2B">
    <w:name w:val="13E1EF5CF6A244A99A684C4AA268DF2B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2401E356D74214AF2B2085A75EC71D">
    <w:name w:val="152401E356D74214AF2B2085A75EC71D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BE58F9EB514A6BA574D22AD3686570">
    <w:name w:val="38BE58F9EB514A6BA574D22AD3686570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52B083D5A242ECB4EFA833B7C789DB">
    <w:name w:val="1252B083D5A242ECB4EFA833B7C789DB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1789E0E2534FC6B07924964FF0966F">
    <w:name w:val="DF1789E0E2534FC6B07924964FF0966F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ABE5D2E7F647D68616AD8A42B8B544">
    <w:name w:val="BCABE5D2E7F647D68616AD8A42B8B544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9E34F38EBC4BCDA0312800CAA2FEFD">
    <w:name w:val="409E34F38EBC4BCDA0312800CAA2FEFD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72FEDDAB8C46E6A2711724CF8221BC">
    <w:name w:val="CB72FEDDAB8C46E6A2711724CF8221BC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253083CD24EF2B04184EE3791CE811">
    <w:name w:val="7F0253083CD24EF2B04184EE3791CE8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">
    <w:name w:val="DE2A32550121414D8C8D2B4D7487ADA0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">
    <w:name w:val="59F48FC47B0948ABA84D912E3E414ED4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">
    <w:name w:val="67FABA1056C54AB8986D41B981B6F929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">
    <w:name w:val="27531763684F446E9B0383E7196C2FE4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">
    <w:name w:val="3689AF88228B4CE7A57566249BAA5510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">
    <w:name w:val="DA2136D91AF04B3ABDEBAD31910E2DE5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">
    <w:name w:val="40A62B0EE3D74808895A66AF6B02B8721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">
    <w:name w:val="2A34CFE7A5BC4767822EAFBFFB8AE210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">
    <w:name w:val="E4C96A21CECB40A8B92175197DF03918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">
    <w:name w:val="9F8C97A0D069479BB1DA987A77946FE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">
    <w:name w:val="2968E41480C54BF9A98BFE8C2105321E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">
    <w:name w:val="0B465CAF04C14C7AA1D2B5F814C027EC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">
    <w:name w:val="2F02429830EE430D83B59E05064E5FDE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">
    <w:name w:val="6AF92836C706400BB250A3B3A6974A8E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">
    <w:name w:val="9C613CE3220E4C23B3A0E45E836938C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ABC26908F304B3CAFD80E78D505C89E1">
    <w:name w:val="0ABC26908F304B3CAFD80E78D505C89E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">
    <w:name w:val="13DBB18DCF574F77BCD495B64B42F1BB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">
    <w:name w:val="F57E13D2D8594C81BCC86EC509D21055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">
    <w:name w:val="0BB6BEABE8584720B9C1C0D70019369D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">
    <w:name w:val="DB43C9B9790646678F396C394F3E01E4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">
    <w:name w:val="BA904F411ACF464C8C47EDDA6D5EFF4D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">
    <w:name w:val="56A4B60490AB41A6BB5F3CC0860DD6F6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">
    <w:name w:val="101B5638276D4EE2AEFC69935186C2CD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">
    <w:name w:val="1BCB2EDF8C454457A03DBF81030F503F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">
    <w:name w:val="AFBE7FA120764FC4947E5E0661BF7A6D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">
    <w:name w:val="409E34F38EBC4BCDA0312800CAA2FEFD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">
    <w:name w:val="89DD56D3AAF54B3C94C75AA9334007F6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">
    <w:name w:val="E222C12043494ADC91519FA2F75715D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">
    <w:name w:val="152401E356D74214AF2B2085A75EC71D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">
    <w:name w:val="38BE58F9EB514A6BA574D22AD3686570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">
    <w:name w:val="1252B083D5A242ECB4EFA833B7C789DB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1789E0E2534FC6B07924964FF0966F1">
    <w:name w:val="DF1789E0E2534FC6B07924964FF0966F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BCABE5D2E7F647D68616AD8A42B8B5441">
    <w:name w:val="BCABE5D2E7F647D68616AD8A42B8B544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AF123033F545258C90BDA833AEF7CB2">
    <w:name w:val="44AF123033F545258C90BDA833AEF7CB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2">
    <w:name w:val="608D75A60518429B8AC7FC883BE5E6EA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2">
    <w:name w:val="326C9D2FC68B49B983EFD6F974B9E8D9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">
    <w:name w:val="546EF182B84A4F9EA11C3E5AFC241925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">
    <w:name w:val="93B4E9D43C3C4AAAA6FE8BB1F6B4B028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">
    <w:name w:val="DE17DF4059774A63A5C332039D89DB40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">
    <w:name w:val="70EC76FCAC8548D985BF5D0A91869078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">
    <w:name w:val="7B1DE2EBF0434156A0C3FADE1A705147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">
    <w:name w:val="5F34963FCFCB468794ACB870672D6D54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">
    <w:name w:val="0153261B122F40AD98D79A733D69370C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">
    <w:name w:val="9FD4FE5FFFA34F5E98296C761676D480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">
    <w:name w:val="CF7AF70F9F184482831FD05F6316C13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">
    <w:name w:val="D51EFD024DEF4D37A44F1CC488D21EF4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">
    <w:name w:val="B6944D60FB054863BB9AD5B9B4BB90D8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">
    <w:name w:val="0FFF13C30FAD46E28A6BFEB6840E9DF8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">
    <w:name w:val="849EBFA0E5624F5EAC3231358E6F773B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">
    <w:name w:val="BBAC16DFF5464BE8B4C7DBCB93086AD4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6D1E5722986408EBB71686AB2C30A15">
    <w:name w:val="26D1E5722986408EBB71686AB2C30A15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8076791035479F9CF6289AF0F2B8C7">
    <w:name w:val="A48076791035479F9CF6289AF0F2B8C7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46172261184B109704CAEEB22F0ED4">
    <w:name w:val="4046172261184B109704CAEEB22F0ED4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84AC6BECC043FCBA2F43369AD62705">
    <w:name w:val="BC84AC6BECC043FCBA2F43369AD62705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23F7758426483294D3D4ED87EE7E33">
    <w:name w:val="DF23F7758426483294D3D4ED87EE7E33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8B9A298F8949FD94A589E1A8A06B68">
    <w:name w:val="278B9A298F8949FD94A589E1A8A06B68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253083CD24EF2B04184EE3791CE812">
    <w:name w:val="7F0253083CD24EF2B04184EE3791CE8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">
    <w:name w:val="DE2A32550121414D8C8D2B4D7487ADA0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">
    <w:name w:val="59F48FC47B0948ABA84D912E3E414ED4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">
    <w:name w:val="67FABA1056C54AB8986D41B981B6F929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">
    <w:name w:val="27531763684F446E9B0383E7196C2FE4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">
    <w:name w:val="3689AF88228B4CE7A57566249BAA5510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">
    <w:name w:val="DA2136D91AF04B3ABDEBAD31910E2DE5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">
    <w:name w:val="40A62B0EE3D74808895A66AF6B02B872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">
    <w:name w:val="2A34CFE7A5BC4767822EAFBFFB8AE210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">
    <w:name w:val="E4C96A21CECB40A8B92175197DF03918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">
    <w:name w:val="9F8C97A0D069479BB1DA987A77946FE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">
    <w:name w:val="2968E41480C54BF9A98BFE8C2105321E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">
    <w:name w:val="0B465CAF04C14C7AA1D2B5F814C027EC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">
    <w:name w:val="2F02429830EE430D83B59E05064E5FDE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">
    <w:name w:val="6AF92836C706400BB250A3B3A6974A8E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">
    <w:name w:val="9C613CE3220E4C23B3A0E45E836938C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ABC26908F304B3CAFD80E78D505C89E2">
    <w:name w:val="0ABC26908F304B3CAFD80E78D505C89E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">
    <w:name w:val="13DBB18DCF574F77BCD495B64B42F1BB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">
    <w:name w:val="F57E13D2D8594C81BCC86EC509D21055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">
    <w:name w:val="0BB6BEABE8584720B9C1C0D70019369D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3">
    <w:name w:val="DB43C9B9790646678F396C394F3E01E4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3">
    <w:name w:val="BA904F411ACF464C8C47EDDA6D5EFF4D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3">
    <w:name w:val="56A4B60490AB41A6BB5F3CC0860DD6F6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3">
    <w:name w:val="101B5638276D4EE2AEFC69935186C2CD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3">
    <w:name w:val="1BCB2EDF8C454457A03DBF81030F503F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3">
    <w:name w:val="AFBE7FA120764FC4947E5E0661BF7A6D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">
    <w:name w:val="409E34F38EBC4BCDA0312800CAA2FEFD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">
    <w:name w:val="89DD56D3AAF54B3C94C75AA9334007F6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">
    <w:name w:val="E222C12043494ADC91519FA2F75715D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">
    <w:name w:val="152401E356D74214AF2B2085A75EC71D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">
    <w:name w:val="38BE58F9EB514A6BA574D22AD3686570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">
    <w:name w:val="1252B083D5A242ECB4EFA833B7C789DB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">
    <w:name w:val="DF23F7758426483294D3D4ED87EE7E3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3">
    <w:name w:val="44AF123033F545258C90BDA833AEF7CB3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3">
    <w:name w:val="608D75A60518429B8AC7FC883BE5E6EA3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3">
    <w:name w:val="326C9D2FC68B49B983EFD6F974B9E8D9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3">
    <w:name w:val="546EF182B84A4F9EA11C3E5AFC241925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3">
    <w:name w:val="93B4E9D43C3C4AAAA6FE8BB1F6B4B028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3">
    <w:name w:val="DE17DF4059774A63A5C332039D89DB40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3">
    <w:name w:val="70EC76FCAC8548D985BF5D0A91869078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3">
    <w:name w:val="7B1DE2EBF0434156A0C3FADE1A705147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3">
    <w:name w:val="5F34963FCFCB468794ACB870672D6D54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3">
    <w:name w:val="0153261B122F40AD98D79A733D69370C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3">
    <w:name w:val="9FD4FE5FFFA34F5E98296C761676D480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3">
    <w:name w:val="CF7AF70F9F184482831FD05F6316C13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3">
    <w:name w:val="D51EFD024DEF4D37A44F1CC488D21EF4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3">
    <w:name w:val="B6944D60FB054863BB9AD5B9B4BB90D8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3">
    <w:name w:val="0FFF13C30FAD46E28A6BFEB6840E9DF8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3">
    <w:name w:val="849EBFA0E5624F5EAC3231358E6F773B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3">
    <w:name w:val="BBAC16DFF5464BE8B4C7DBCB93086AD4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3">
    <w:name w:val="7F0253083CD24EF2B04184EE3791CE8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3">
    <w:name w:val="DE2A32550121414D8C8D2B4D7487ADA0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3">
    <w:name w:val="59F48FC47B0948ABA84D912E3E414ED4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3">
    <w:name w:val="67FABA1056C54AB8986D41B981B6F929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3">
    <w:name w:val="27531763684F446E9B0383E7196C2FE4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3">
    <w:name w:val="3689AF88228B4CE7A57566249BAA5510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3">
    <w:name w:val="DA2136D91AF04B3ABDEBAD31910E2DE5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3">
    <w:name w:val="40A62B0EE3D74808895A66AF6B02B8723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3">
    <w:name w:val="2A34CFE7A5BC4767822EAFBFFB8AE210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3">
    <w:name w:val="E4C96A21CECB40A8B92175197DF03918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3">
    <w:name w:val="9F8C97A0D069479BB1DA987A77946FE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3">
    <w:name w:val="2968E41480C54BF9A98BFE8C2105321E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3">
    <w:name w:val="0B465CAF04C14C7AA1D2B5F814C027EC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3">
    <w:name w:val="2F02429830EE430D83B59E05064E5FDE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3">
    <w:name w:val="6AF92836C706400BB250A3B3A6974A8E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3">
    <w:name w:val="9C613CE3220E4C23B3A0E45E836938C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ABC26908F304B3CAFD80E78D505C89E3">
    <w:name w:val="0ABC26908F304B3CAFD80E78D505C89E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3">
    <w:name w:val="13DBB18DCF574F77BCD495B64B42F1BB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3">
    <w:name w:val="F57E13D2D8594C81BCC86EC509D21055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3">
    <w:name w:val="0BB6BEABE8584720B9C1C0D70019369D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4">
    <w:name w:val="DB43C9B9790646678F396C394F3E01E4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4">
    <w:name w:val="BA904F411ACF464C8C47EDDA6D5EFF4D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4">
    <w:name w:val="56A4B60490AB41A6BB5F3CC0860DD6F6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4">
    <w:name w:val="101B5638276D4EE2AEFC69935186C2CD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4">
    <w:name w:val="1BCB2EDF8C454457A03DBF81030F503F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4">
    <w:name w:val="AFBE7FA120764FC4947E5E0661BF7A6D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3">
    <w:name w:val="409E34F38EBC4BCDA0312800CAA2FEFD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3">
    <w:name w:val="89DD56D3AAF54B3C94C75AA9334007F6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3">
    <w:name w:val="E222C12043494ADC91519FA2F75715D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3">
    <w:name w:val="152401E356D74214AF2B2085A75EC71D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3">
    <w:name w:val="38BE58F9EB514A6BA574D22AD3686570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3">
    <w:name w:val="1252B083D5A242ECB4EFA833B7C789DB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">
    <w:name w:val="DF23F7758426483294D3D4ED87EE7E3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4">
    <w:name w:val="44AF123033F545258C90BDA833AEF7CB4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4">
    <w:name w:val="608D75A60518429B8AC7FC883BE5E6EA4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4">
    <w:name w:val="326C9D2FC68B49B983EFD6F974B9E8D9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4">
    <w:name w:val="546EF182B84A4F9EA11C3E5AFC241925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4">
    <w:name w:val="93B4E9D43C3C4AAAA6FE8BB1F6B4B028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4">
    <w:name w:val="DE17DF4059774A63A5C332039D89DB40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4">
    <w:name w:val="70EC76FCAC8548D985BF5D0A91869078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4">
    <w:name w:val="7B1DE2EBF0434156A0C3FADE1A705147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4">
    <w:name w:val="5F34963FCFCB468794ACB870672D6D54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4">
    <w:name w:val="0153261B122F40AD98D79A733D69370C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4">
    <w:name w:val="9FD4FE5FFFA34F5E98296C761676D480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4">
    <w:name w:val="CF7AF70F9F184482831FD05F6316C133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4">
    <w:name w:val="D51EFD024DEF4D37A44F1CC488D21EF4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4">
    <w:name w:val="B6944D60FB054863BB9AD5B9B4BB90D8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4">
    <w:name w:val="0FFF13C30FAD46E28A6BFEB6840E9DF8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4">
    <w:name w:val="849EBFA0E5624F5EAC3231358E6F773B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4">
    <w:name w:val="BBAC16DFF5464BE8B4C7DBCB93086AD4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5">
    <w:name w:val="7F0253083CD24EF2B04184EE3791CE8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5">
    <w:name w:val="DE2A32550121414D8C8D2B4D7487ADA0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5">
    <w:name w:val="59F48FC47B0948ABA84D912E3E414ED4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5">
    <w:name w:val="67FABA1056C54AB8986D41B981B6F929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5">
    <w:name w:val="27531763684F446E9B0383E7196C2FE4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5">
    <w:name w:val="3689AF88228B4CE7A57566249BAA5510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5">
    <w:name w:val="DA2136D91AF04B3ABDEBAD31910E2DE5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5">
    <w:name w:val="40A62B0EE3D74808895A66AF6B02B8725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5">
    <w:name w:val="2A34CFE7A5BC4767822EAFBFFB8AE210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5">
    <w:name w:val="E4C96A21CECB40A8B92175197DF03918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5">
    <w:name w:val="9F8C97A0D069479BB1DA987A77946FE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5">
    <w:name w:val="2968E41480C54BF9A98BFE8C2105321E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5">
    <w:name w:val="0B465CAF04C14C7AA1D2B5F814C027EC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5">
    <w:name w:val="2F02429830EE430D83B59E05064E5FDE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5">
    <w:name w:val="6AF92836C706400BB250A3B3A6974A8E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5">
    <w:name w:val="9C613CE3220E4C23B3A0E45E836938C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6">
    <w:name w:val="7F0253083CD24EF2B04184EE3791CE8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6">
    <w:name w:val="DE2A32550121414D8C8D2B4D7487ADA0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6">
    <w:name w:val="59F48FC47B0948ABA84D912E3E414ED4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6">
    <w:name w:val="67FABA1056C54AB8986D41B981B6F929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6">
    <w:name w:val="27531763684F446E9B0383E7196C2FE4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6">
    <w:name w:val="3689AF88228B4CE7A57566249BAA5510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6">
    <w:name w:val="DA2136D91AF04B3ABDEBAD31910E2DE5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6">
    <w:name w:val="40A62B0EE3D74808895A66AF6B02B8726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6">
    <w:name w:val="2A34CFE7A5BC4767822EAFBFFB8AE210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6">
    <w:name w:val="E4C96A21CECB40A8B92175197DF03918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6">
    <w:name w:val="9F8C97A0D069479BB1DA987A77946FE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6">
    <w:name w:val="2968E41480C54BF9A98BFE8C2105321E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6">
    <w:name w:val="0B465CAF04C14C7AA1D2B5F814C027EC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6">
    <w:name w:val="2F02429830EE430D83B59E05064E5FDE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6">
    <w:name w:val="6AF92836C706400BB250A3B3A6974A8E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6">
    <w:name w:val="9C613CE3220E4C23B3A0E45E836938C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ABC26908F304B3CAFD80E78D505C89E5">
    <w:name w:val="0ABC26908F304B3CAFD80E78D505C89E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5">
    <w:name w:val="13DBB18DCF574F77BCD495B64B42F1BB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5">
    <w:name w:val="F57E13D2D8594C81BCC86EC509D21055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5">
    <w:name w:val="0BB6BEABE8584720B9C1C0D70019369D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5">
    <w:name w:val="DB43C9B9790646678F396C394F3E01E4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5">
    <w:name w:val="BA904F411ACF464C8C47EDDA6D5EFF4D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5">
    <w:name w:val="56A4B60490AB41A6BB5F3CC0860DD6F6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5">
    <w:name w:val="101B5638276D4EE2AEFC69935186C2CD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5">
    <w:name w:val="1BCB2EDF8C454457A03DBF81030F503F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5">
    <w:name w:val="AFBE7FA120764FC4947E5E0661BF7A6D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4">
    <w:name w:val="409E34F38EBC4BCDA0312800CAA2FEFD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4">
    <w:name w:val="89DD56D3AAF54B3C94C75AA9334007F6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4">
    <w:name w:val="E222C12043494ADC91519FA2F75715D3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4">
    <w:name w:val="152401E356D74214AF2B2085A75EC71D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4">
    <w:name w:val="38BE58F9EB514A6BA574D22AD3686570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4">
    <w:name w:val="1252B083D5A242ECB4EFA833B7C789DB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3">
    <w:name w:val="DF23F7758426483294D3D4ED87EE7E3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5">
    <w:name w:val="44AF123033F545258C90BDA833AEF7CB5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5">
    <w:name w:val="608D75A60518429B8AC7FC883BE5E6EA5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5">
    <w:name w:val="326C9D2FC68B49B983EFD6F974B9E8D9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5">
    <w:name w:val="546EF182B84A4F9EA11C3E5AFC241925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5">
    <w:name w:val="93B4E9D43C3C4AAAA6FE8BB1F6B4B028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5">
    <w:name w:val="DE17DF4059774A63A5C332039D89DB40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5">
    <w:name w:val="70EC76FCAC8548D985BF5D0A91869078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5">
    <w:name w:val="7B1DE2EBF0434156A0C3FADE1A705147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5">
    <w:name w:val="5F34963FCFCB468794ACB870672D6D54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5">
    <w:name w:val="0153261B122F40AD98D79A733D69370C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5">
    <w:name w:val="9FD4FE5FFFA34F5E98296C761676D480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5">
    <w:name w:val="CF7AF70F9F184482831FD05F6316C133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5">
    <w:name w:val="D51EFD024DEF4D37A44F1CC488D21EF4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5">
    <w:name w:val="B6944D60FB054863BB9AD5B9B4BB90D8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5">
    <w:name w:val="0FFF13C30FAD46E28A6BFEB6840E9DF8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5">
    <w:name w:val="849EBFA0E5624F5EAC3231358E6F773B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5">
    <w:name w:val="BBAC16DFF5464BE8B4C7DBCB93086AD4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">
    <w:name w:val="76C23AC38FF548B6AD82FAB39E354AAE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253083CD24EF2B04184EE3791CE817">
    <w:name w:val="7F0253083CD24EF2B04184EE3791CE8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7">
    <w:name w:val="DE2A32550121414D8C8D2B4D7487ADA0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7">
    <w:name w:val="59F48FC47B0948ABA84D912E3E414ED4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7">
    <w:name w:val="67FABA1056C54AB8986D41B981B6F929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7">
    <w:name w:val="27531763684F446E9B0383E7196C2FE4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7">
    <w:name w:val="3689AF88228B4CE7A57566249BAA5510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7">
    <w:name w:val="DA2136D91AF04B3ABDEBAD31910E2DE5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7">
    <w:name w:val="40A62B0EE3D74808895A66AF6B02B8727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7">
    <w:name w:val="2A34CFE7A5BC4767822EAFBFFB8AE210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7">
    <w:name w:val="E4C96A21CECB40A8B92175197DF03918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7">
    <w:name w:val="9F8C97A0D069479BB1DA987A77946FE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7">
    <w:name w:val="2968E41480C54BF9A98BFE8C2105321E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7">
    <w:name w:val="0B465CAF04C14C7AA1D2B5F814C027EC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7">
    <w:name w:val="2F02429830EE430D83B59E05064E5FDE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7">
    <w:name w:val="6AF92836C706400BB250A3B3A6974A8E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7">
    <w:name w:val="9C613CE3220E4C23B3A0E45E836938C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">
    <w:name w:val="76C23AC38FF548B6AD82FAB39E354AAE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6">
    <w:name w:val="13DBB18DCF574F77BCD495B64B42F1BB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6">
    <w:name w:val="F57E13D2D8594C81BCC86EC509D21055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6">
    <w:name w:val="0BB6BEABE8584720B9C1C0D70019369D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6">
    <w:name w:val="DB43C9B9790646678F396C394F3E01E4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6">
    <w:name w:val="BA904F411ACF464C8C47EDDA6D5EFF4D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6">
    <w:name w:val="56A4B60490AB41A6BB5F3CC0860DD6F6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6">
    <w:name w:val="101B5638276D4EE2AEFC69935186C2CD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6">
    <w:name w:val="1BCB2EDF8C454457A03DBF81030F503F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6">
    <w:name w:val="AFBE7FA120764FC4947E5E0661BF7A6D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5">
    <w:name w:val="409E34F38EBC4BCDA0312800CAA2FEFD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5">
    <w:name w:val="89DD56D3AAF54B3C94C75AA9334007F6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5">
    <w:name w:val="E222C12043494ADC91519FA2F75715D3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5">
    <w:name w:val="152401E356D74214AF2B2085A75EC71D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5">
    <w:name w:val="38BE58F9EB514A6BA574D22AD3686570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5">
    <w:name w:val="1252B083D5A242ECB4EFA833B7C789DB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4">
    <w:name w:val="DF23F7758426483294D3D4ED87EE7E33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6">
    <w:name w:val="44AF123033F545258C90BDA833AEF7CB6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6">
    <w:name w:val="608D75A60518429B8AC7FC883BE5E6EA6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6">
    <w:name w:val="326C9D2FC68B49B983EFD6F974B9E8D9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6">
    <w:name w:val="546EF182B84A4F9EA11C3E5AFC241925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6">
    <w:name w:val="93B4E9D43C3C4AAAA6FE8BB1F6B4B028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6">
    <w:name w:val="DE17DF4059774A63A5C332039D89DB40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6">
    <w:name w:val="70EC76FCAC8548D985BF5D0A91869078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6">
    <w:name w:val="7B1DE2EBF0434156A0C3FADE1A705147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6">
    <w:name w:val="5F34963FCFCB468794ACB870672D6D54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6">
    <w:name w:val="0153261B122F40AD98D79A733D69370C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6">
    <w:name w:val="9FD4FE5FFFA34F5E98296C761676D480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6">
    <w:name w:val="CF7AF70F9F184482831FD05F6316C133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6">
    <w:name w:val="D51EFD024DEF4D37A44F1CC488D21EF4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6">
    <w:name w:val="B6944D60FB054863BB9AD5B9B4BB90D8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6">
    <w:name w:val="0FFF13C30FAD46E28A6BFEB6840E9DF8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6">
    <w:name w:val="849EBFA0E5624F5EAC3231358E6F773B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6">
    <w:name w:val="BBAC16DFF5464BE8B4C7DBCB93086AD4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8">
    <w:name w:val="7F0253083CD24EF2B04184EE3791CE8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8">
    <w:name w:val="DE2A32550121414D8C8D2B4D7487ADA0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8">
    <w:name w:val="59F48FC47B0948ABA84D912E3E414ED4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8">
    <w:name w:val="67FABA1056C54AB8986D41B981B6F929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8">
    <w:name w:val="27531763684F446E9B0383E7196C2FE4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8">
    <w:name w:val="3689AF88228B4CE7A57566249BAA5510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8">
    <w:name w:val="DA2136D91AF04B3ABDEBAD31910E2DE5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8">
    <w:name w:val="40A62B0EE3D74808895A66AF6B02B8728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8">
    <w:name w:val="2A34CFE7A5BC4767822EAFBFFB8AE210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8">
    <w:name w:val="E4C96A21CECB40A8B92175197DF03918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8">
    <w:name w:val="9F8C97A0D069479BB1DA987A77946FE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8">
    <w:name w:val="2968E41480C54BF9A98BFE8C2105321E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8">
    <w:name w:val="0B465CAF04C14C7AA1D2B5F814C027EC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8">
    <w:name w:val="2F02429830EE430D83B59E05064E5FDE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8">
    <w:name w:val="6AF92836C706400BB250A3B3A6974A8E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8">
    <w:name w:val="9C613CE3220E4C23B3A0E45E836938C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2">
    <w:name w:val="76C23AC38FF548B6AD82FAB39E354AAE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7">
    <w:name w:val="13DBB18DCF574F77BCD495B64B42F1BB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7">
    <w:name w:val="F57E13D2D8594C81BCC86EC509D21055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7">
    <w:name w:val="0BB6BEABE8584720B9C1C0D70019369D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7">
    <w:name w:val="DB43C9B9790646678F396C394F3E01E4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7">
    <w:name w:val="BA904F411ACF464C8C47EDDA6D5EFF4D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7">
    <w:name w:val="56A4B60490AB41A6BB5F3CC0860DD6F6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7">
    <w:name w:val="101B5638276D4EE2AEFC69935186C2CD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7">
    <w:name w:val="1BCB2EDF8C454457A03DBF81030F503F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7">
    <w:name w:val="AFBE7FA120764FC4947E5E0661BF7A6D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6">
    <w:name w:val="409E34F38EBC4BCDA0312800CAA2FEFD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6">
    <w:name w:val="89DD56D3AAF54B3C94C75AA9334007F6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6">
    <w:name w:val="E222C12043494ADC91519FA2F75715D3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6">
    <w:name w:val="152401E356D74214AF2B2085A75EC71D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6">
    <w:name w:val="38BE58F9EB514A6BA574D22AD3686570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6">
    <w:name w:val="1252B083D5A242ECB4EFA833B7C789DB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5">
    <w:name w:val="DF23F7758426483294D3D4ED87EE7E33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7">
    <w:name w:val="44AF123033F545258C90BDA833AEF7CB7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7">
    <w:name w:val="608D75A60518429B8AC7FC883BE5E6EA7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7">
    <w:name w:val="326C9D2FC68B49B983EFD6F974B9E8D9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7">
    <w:name w:val="546EF182B84A4F9EA11C3E5AFC241925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7">
    <w:name w:val="93B4E9D43C3C4AAAA6FE8BB1F6B4B028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7">
    <w:name w:val="DE17DF4059774A63A5C332039D89DB40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7">
    <w:name w:val="70EC76FCAC8548D985BF5D0A91869078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7">
    <w:name w:val="7B1DE2EBF0434156A0C3FADE1A705147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7">
    <w:name w:val="5F34963FCFCB468794ACB870672D6D54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7">
    <w:name w:val="0153261B122F40AD98D79A733D69370C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7">
    <w:name w:val="9FD4FE5FFFA34F5E98296C761676D480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7">
    <w:name w:val="CF7AF70F9F184482831FD05F6316C133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7">
    <w:name w:val="D51EFD024DEF4D37A44F1CC488D21EF4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7">
    <w:name w:val="B6944D60FB054863BB9AD5B9B4BB90D8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7">
    <w:name w:val="0FFF13C30FAD46E28A6BFEB6840E9DF8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7">
    <w:name w:val="849EBFA0E5624F5EAC3231358E6F773B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7">
    <w:name w:val="BBAC16DFF5464BE8B4C7DBCB93086AD4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9">
    <w:name w:val="7F0253083CD24EF2B04184EE3791CE8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9">
    <w:name w:val="DE2A32550121414D8C8D2B4D7487ADA0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9">
    <w:name w:val="59F48FC47B0948ABA84D912E3E414ED4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9">
    <w:name w:val="67FABA1056C54AB8986D41B981B6F929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9">
    <w:name w:val="27531763684F446E9B0383E7196C2FE4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9">
    <w:name w:val="3689AF88228B4CE7A57566249BAA5510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9">
    <w:name w:val="DA2136D91AF04B3ABDEBAD31910E2DE5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9">
    <w:name w:val="40A62B0EE3D74808895A66AF6B02B8729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9">
    <w:name w:val="2A34CFE7A5BC4767822EAFBFFB8AE210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9">
    <w:name w:val="E4C96A21CECB40A8B92175197DF03918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9">
    <w:name w:val="9F8C97A0D069479BB1DA987A77946FE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9">
    <w:name w:val="2968E41480C54BF9A98BFE8C2105321E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9">
    <w:name w:val="0B465CAF04C14C7AA1D2B5F814C027EC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9">
    <w:name w:val="2F02429830EE430D83B59E05064E5FDE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9">
    <w:name w:val="6AF92836C706400BB250A3B3A6974A8E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9">
    <w:name w:val="9C613CE3220E4C23B3A0E45E836938C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3">
    <w:name w:val="76C23AC38FF548B6AD82FAB39E354AAE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8">
    <w:name w:val="13DBB18DCF574F77BCD495B64B42F1BB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8">
    <w:name w:val="F57E13D2D8594C81BCC86EC509D21055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8">
    <w:name w:val="0BB6BEABE8584720B9C1C0D70019369D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8">
    <w:name w:val="DB43C9B9790646678F396C394F3E01E4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8">
    <w:name w:val="BA904F411ACF464C8C47EDDA6D5EFF4D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8">
    <w:name w:val="56A4B60490AB41A6BB5F3CC0860DD6F6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8">
    <w:name w:val="101B5638276D4EE2AEFC69935186C2CD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8">
    <w:name w:val="1BCB2EDF8C454457A03DBF81030F503F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8">
    <w:name w:val="AFBE7FA120764FC4947E5E0661BF7A6D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7">
    <w:name w:val="409E34F38EBC4BCDA0312800CAA2FEFD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7">
    <w:name w:val="89DD56D3AAF54B3C94C75AA9334007F6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7">
    <w:name w:val="E222C12043494ADC91519FA2F75715D3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7">
    <w:name w:val="152401E356D74214AF2B2085A75EC71D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7">
    <w:name w:val="38BE58F9EB514A6BA574D22AD3686570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7">
    <w:name w:val="1252B083D5A242ECB4EFA833B7C789DB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6">
    <w:name w:val="DF23F7758426483294D3D4ED87EE7E33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8">
    <w:name w:val="44AF123033F545258C90BDA833AEF7CB8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8">
    <w:name w:val="608D75A60518429B8AC7FC883BE5E6EA8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8">
    <w:name w:val="326C9D2FC68B49B983EFD6F974B9E8D9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8">
    <w:name w:val="546EF182B84A4F9EA11C3E5AFC241925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8">
    <w:name w:val="93B4E9D43C3C4AAAA6FE8BB1F6B4B028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8">
    <w:name w:val="DE17DF4059774A63A5C332039D89DB40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8">
    <w:name w:val="70EC76FCAC8548D985BF5D0A91869078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8">
    <w:name w:val="7B1DE2EBF0434156A0C3FADE1A705147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8">
    <w:name w:val="5F34963FCFCB468794ACB870672D6D54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8">
    <w:name w:val="0153261B122F40AD98D79A733D69370C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8">
    <w:name w:val="9FD4FE5FFFA34F5E98296C761676D480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8">
    <w:name w:val="CF7AF70F9F184482831FD05F6316C133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8">
    <w:name w:val="D51EFD024DEF4D37A44F1CC488D21EF4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8">
    <w:name w:val="B6944D60FB054863BB9AD5B9B4BB90D8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8">
    <w:name w:val="0FFF13C30FAD46E28A6BFEB6840E9DF8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8">
    <w:name w:val="849EBFA0E5624F5EAC3231358E6F773B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10">
    <w:name w:val="7F0253083CD24EF2B04184EE3791CE81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0">
    <w:name w:val="DE2A32550121414D8C8D2B4D7487ADA0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0">
    <w:name w:val="59F48FC47B0948ABA84D912E3E414ED4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0">
    <w:name w:val="67FABA1056C54AB8986D41B981B6F929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0">
    <w:name w:val="27531763684F446E9B0383E7196C2FE4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0">
    <w:name w:val="3689AF88228B4CE7A57566249BAA5510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0">
    <w:name w:val="DA2136D91AF04B3ABDEBAD31910E2DE5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0">
    <w:name w:val="40A62B0EE3D74808895A66AF6B02B87210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0">
    <w:name w:val="2A34CFE7A5BC4767822EAFBFFB8AE210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0">
    <w:name w:val="E4C96A21CECB40A8B92175197DF03918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0">
    <w:name w:val="9F8C97A0D069479BB1DA987A77946FE1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0">
    <w:name w:val="2968E41480C54BF9A98BFE8C2105321E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0">
    <w:name w:val="0B465CAF04C14C7AA1D2B5F814C027EC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0">
    <w:name w:val="2F02429830EE430D83B59E05064E5FDE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0">
    <w:name w:val="6AF92836C706400BB250A3B3A6974A8E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0">
    <w:name w:val="9C613CE3220E4C23B3A0E45E836938C2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4">
    <w:name w:val="76C23AC38FF548B6AD82FAB39E354AAE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9">
    <w:name w:val="13DBB18DCF574F77BCD495B64B42F1BB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9">
    <w:name w:val="F57E13D2D8594C81BCC86EC509D21055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9">
    <w:name w:val="0BB6BEABE8584720B9C1C0D70019369D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9">
    <w:name w:val="DB43C9B9790646678F396C394F3E01E4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9">
    <w:name w:val="BA904F411ACF464C8C47EDDA6D5EFF4D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9">
    <w:name w:val="56A4B60490AB41A6BB5F3CC0860DD6F6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9">
    <w:name w:val="101B5638276D4EE2AEFC69935186C2CD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9">
    <w:name w:val="1BCB2EDF8C454457A03DBF81030F503F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9">
    <w:name w:val="AFBE7FA120764FC4947E5E0661BF7A6D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8">
    <w:name w:val="409E34F38EBC4BCDA0312800CAA2FEFD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8">
    <w:name w:val="89DD56D3AAF54B3C94C75AA9334007F6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8">
    <w:name w:val="E222C12043494ADC91519FA2F75715D3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8">
    <w:name w:val="152401E356D74214AF2B2085A75EC71D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8">
    <w:name w:val="38BE58F9EB514A6BA574D22AD3686570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8">
    <w:name w:val="1252B083D5A242ECB4EFA833B7C789DB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7">
    <w:name w:val="DF23F7758426483294D3D4ED87EE7E33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9">
    <w:name w:val="44AF123033F545258C90BDA833AEF7CB9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9">
    <w:name w:val="608D75A60518429B8AC7FC883BE5E6EA9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9">
    <w:name w:val="326C9D2FC68B49B983EFD6F974B9E8D9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9">
    <w:name w:val="546EF182B84A4F9EA11C3E5AFC241925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9">
    <w:name w:val="93B4E9D43C3C4AAAA6FE8BB1F6B4B028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9">
    <w:name w:val="DE17DF4059774A63A5C332039D89DB40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9">
    <w:name w:val="70EC76FCAC8548D985BF5D0A91869078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9">
    <w:name w:val="7B1DE2EBF0434156A0C3FADE1A705147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9">
    <w:name w:val="5F34963FCFCB468794ACB870672D6D54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9">
    <w:name w:val="0153261B122F40AD98D79A733D69370C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9">
    <w:name w:val="9FD4FE5FFFA34F5E98296C761676D480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9">
    <w:name w:val="CF7AF70F9F184482831FD05F6316C133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9">
    <w:name w:val="D51EFD024DEF4D37A44F1CC488D21EF4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9">
    <w:name w:val="B6944D60FB054863BB9AD5B9B4BB90D8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9">
    <w:name w:val="0FFF13C30FAD46E28A6BFEB6840E9DF8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9">
    <w:name w:val="849EBFA0E5624F5EAC3231358E6F773B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11">
    <w:name w:val="7F0253083CD24EF2B04184EE3791CE81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1">
    <w:name w:val="DE2A32550121414D8C8D2B4D7487ADA0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1">
    <w:name w:val="59F48FC47B0948ABA84D912E3E414ED4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1">
    <w:name w:val="67FABA1056C54AB8986D41B981B6F929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1">
    <w:name w:val="27531763684F446E9B0383E7196C2FE4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1">
    <w:name w:val="3689AF88228B4CE7A57566249BAA5510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1">
    <w:name w:val="DA2136D91AF04B3ABDEBAD31910E2DE5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1">
    <w:name w:val="40A62B0EE3D74808895A66AF6B02B87211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1">
    <w:name w:val="2A34CFE7A5BC4767822EAFBFFB8AE210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1">
    <w:name w:val="E4C96A21CECB40A8B92175197DF03918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1">
    <w:name w:val="9F8C97A0D069479BB1DA987A77946FE1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1">
    <w:name w:val="2968E41480C54BF9A98BFE8C2105321E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1">
    <w:name w:val="0B465CAF04C14C7AA1D2B5F814C027EC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1">
    <w:name w:val="2F02429830EE430D83B59E05064E5FDE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1">
    <w:name w:val="6AF92836C706400BB250A3B3A6974A8E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1">
    <w:name w:val="9C613CE3220E4C23B3A0E45E836938C2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5">
    <w:name w:val="76C23AC38FF548B6AD82FAB39E354AAE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0">
    <w:name w:val="13DBB18DCF574F77BCD495B64B42F1BB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0">
    <w:name w:val="F57E13D2D8594C81BCC86EC509D21055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0">
    <w:name w:val="0BB6BEABE8584720B9C1C0D70019369D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0">
    <w:name w:val="DB43C9B9790646678F396C394F3E01E4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0">
    <w:name w:val="BA904F411ACF464C8C47EDDA6D5EFF4D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0">
    <w:name w:val="56A4B60490AB41A6BB5F3CC0860DD6F6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0">
    <w:name w:val="101B5638276D4EE2AEFC69935186C2CD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0">
    <w:name w:val="1BCB2EDF8C454457A03DBF81030F503F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0">
    <w:name w:val="AFBE7FA120764FC4947E5E0661BF7A6D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9">
    <w:name w:val="409E34F38EBC4BCDA0312800CAA2FEFD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9">
    <w:name w:val="89DD56D3AAF54B3C94C75AA9334007F6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9">
    <w:name w:val="E222C12043494ADC91519FA2F75715D3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9">
    <w:name w:val="152401E356D74214AF2B2085A75EC71D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9">
    <w:name w:val="38BE58F9EB514A6BA574D22AD3686570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9">
    <w:name w:val="1252B083D5A242ECB4EFA833B7C789DB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8">
    <w:name w:val="DF23F7758426483294D3D4ED87EE7E33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10">
    <w:name w:val="44AF123033F545258C90BDA833AEF7CB10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0">
    <w:name w:val="608D75A60518429B8AC7FC883BE5E6EA10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0">
    <w:name w:val="326C9D2FC68B49B983EFD6F974B9E8D9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0">
    <w:name w:val="546EF182B84A4F9EA11C3E5AFC241925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0">
    <w:name w:val="93B4E9D43C3C4AAAA6FE8BB1F6B4B028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0">
    <w:name w:val="DE17DF4059774A63A5C332039D89DB40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0">
    <w:name w:val="70EC76FCAC8548D985BF5D0A91869078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0">
    <w:name w:val="7B1DE2EBF0434156A0C3FADE1A705147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0">
    <w:name w:val="5F34963FCFCB468794ACB870672D6D54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0">
    <w:name w:val="0153261B122F40AD98D79A733D69370C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0">
    <w:name w:val="9FD4FE5FFFA34F5E98296C761676D480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0">
    <w:name w:val="CF7AF70F9F184482831FD05F6316C133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0">
    <w:name w:val="D51EFD024DEF4D37A44F1CC488D21EF4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0">
    <w:name w:val="B6944D60FB054863BB9AD5B9B4BB90D8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0">
    <w:name w:val="0FFF13C30FAD46E28A6BFEB6840E9DF8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0">
    <w:name w:val="849EBFA0E5624F5EAC3231358E6F773B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12">
    <w:name w:val="7F0253083CD24EF2B04184EE3791CE81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2">
    <w:name w:val="DE2A32550121414D8C8D2B4D7487ADA0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2">
    <w:name w:val="59F48FC47B0948ABA84D912E3E414ED4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2">
    <w:name w:val="67FABA1056C54AB8986D41B981B6F929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2">
    <w:name w:val="27531763684F446E9B0383E7196C2FE4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2">
    <w:name w:val="3689AF88228B4CE7A57566249BAA5510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2">
    <w:name w:val="DA2136D91AF04B3ABDEBAD31910E2DE5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2">
    <w:name w:val="40A62B0EE3D74808895A66AF6B02B8721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2">
    <w:name w:val="2A34CFE7A5BC4767822EAFBFFB8AE210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2">
    <w:name w:val="E4C96A21CECB40A8B92175197DF03918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2">
    <w:name w:val="9F8C97A0D069479BB1DA987A77946FE1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2">
    <w:name w:val="2968E41480C54BF9A98BFE8C2105321E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2">
    <w:name w:val="0B465CAF04C14C7AA1D2B5F814C027EC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2">
    <w:name w:val="2F02429830EE430D83B59E05064E5FDE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2">
    <w:name w:val="6AF92836C706400BB250A3B3A6974A8E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2">
    <w:name w:val="9C613CE3220E4C23B3A0E45E836938C2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6">
    <w:name w:val="76C23AC38FF548B6AD82FAB39E354AAE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1">
    <w:name w:val="13DBB18DCF574F77BCD495B64B42F1BB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1">
    <w:name w:val="F57E13D2D8594C81BCC86EC509D21055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1">
    <w:name w:val="0BB6BEABE8584720B9C1C0D70019369D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1">
    <w:name w:val="DB43C9B9790646678F396C394F3E01E4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1">
    <w:name w:val="BA904F411ACF464C8C47EDDA6D5EFF4D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1">
    <w:name w:val="56A4B60490AB41A6BB5F3CC0860DD6F6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1">
    <w:name w:val="101B5638276D4EE2AEFC69935186C2CD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1">
    <w:name w:val="1BCB2EDF8C454457A03DBF81030F503F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1">
    <w:name w:val="AFBE7FA120764FC4947E5E0661BF7A6D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0">
    <w:name w:val="409E34F38EBC4BCDA0312800CAA2FEFD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0">
    <w:name w:val="89DD56D3AAF54B3C94C75AA9334007F6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0">
    <w:name w:val="E222C12043494ADC91519FA2F75715D31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0">
    <w:name w:val="152401E356D74214AF2B2085A75EC71D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0">
    <w:name w:val="38BE58F9EB514A6BA574D22AD3686570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0">
    <w:name w:val="1252B083D5A242ECB4EFA833B7C789DB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9">
    <w:name w:val="DF23F7758426483294D3D4ED87EE7E33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11">
    <w:name w:val="44AF123033F545258C90BDA833AEF7CB11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1">
    <w:name w:val="608D75A60518429B8AC7FC883BE5E6EA11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1">
    <w:name w:val="326C9D2FC68B49B983EFD6F974B9E8D9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1">
    <w:name w:val="546EF182B84A4F9EA11C3E5AFC241925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1">
    <w:name w:val="93B4E9D43C3C4AAAA6FE8BB1F6B4B028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1">
    <w:name w:val="DE17DF4059774A63A5C332039D89DB40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1">
    <w:name w:val="70EC76FCAC8548D985BF5D0A91869078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1">
    <w:name w:val="7B1DE2EBF0434156A0C3FADE1A705147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1">
    <w:name w:val="5F34963FCFCB468794ACB870672D6D54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1">
    <w:name w:val="0153261B122F40AD98D79A733D69370C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1">
    <w:name w:val="9FD4FE5FFFA34F5E98296C761676D480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1">
    <w:name w:val="CF7AF70F9F184482831FD05F6316C133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1">
    <w:name w:val="D51EFD024DEF4D37A44F1CC488D21EF4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1">
    <w:name w:val="B6944D60FB054863BB9AD5B9B4BB90D8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1">
    <w:name w:val="0FFF13C30FAD46E28A6BFEB6840E9DF8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1">
    <w:name w:val="849EBFA0E5624F5EAC3231358E6F773B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">
    <w:name w:val="A0991F3A52F145DA8040A33C2BF79DAA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253083CD24EF2B04184EE3791CE8113">
    <w:name w:val="7F0253083CD24EF2B04184EE3791CE81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3">
    <w:name w:val="DE2A32550121414D8C8D2B4D7487ADA0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3">
    <w:name w:val="59F48FC47B0948ABA84D912E3E414ED4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3">
    <w:name w:val="67FABA1056C54AB8986D41B981B6F929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3">
    <w:name w:val="27531763684F446E9B0383E7196C2FE4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3">
    <w:name w:val="3689AF88228B4CE7A57566249BAA5510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3">
    <w:name w:val="DA2136D91AF04B3ABDEBAD31910E2DE5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3">
    <w:name w:val="40A62B0EE3D74808895A66AF6B02B87213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3">
    <w:name w:val="2A34CFE7A5BC4767822EAFBFFB8AE210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3">
    <w:name w:val="E4C96A21CECB40A8B92175197DF03918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">
    <w:name w:val="A0991F3A52F145DA8040A33C2BF79DAA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3">
    <w:name w:val="9F8C97A0D069479BB1DA987A77946FE1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3">
    <w:name w:val="2968E41480C54BF9A98BFE8C2105321E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3">
    <w:name w:val="0B465CAF04C14C7AA1D2B5F814C027EC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3">
    <w:name w:val="2F02429830EE430D83B59E05064E5FDE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3">
    <w:name w:val="6AF92836C706400BB250A3B3A6974A8E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3">
    <w:name w:val="9C613CE3220E4C23B3A0E45E836938C2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7">
    <w:name w:val="76C23AC38FF548B6AD82FAB39E354AAE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2">
    <w:name w:val="13DBB18DCF574F77BCD495B64B42F1BB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2">
    <w:name w:val="F57E13D2D8594C81BCC86EC509D21055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2">
    <w:name w:val="0BB6BEABE8584720B9C1C0D70019369D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2">
    <w:name w:val="DB43C9B9790646678F396C394F3E01E4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2">
    <w:name w:val="BA904F411ACF464C8C47EDDA6D5EFF4D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2">
    <w:name w:val="56A4B60490AB41A6BB5F3CC0860DD6F6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2">
    <w:name w:val="101B5638276D4EE2AEFC69935186C2CD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2">
    <w:name w:val="1BCB2EDF8C454457A03DBF81030F503F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2">
    <w:name w:val="AFBE7FA120764FC4947E5E0661BF7A6D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1">
    <w:name w:val="409E34F38EBC4BCDA0312800CAA2FEFD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1">
    <w:name w:val="89DD56D3AAF54B3C94C75AA9334007F6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1">
    <w:name w:val="E222C12043494ADC91519FA2F75715D3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1">
    <w:name w:val="152401E356D74214AF2B2085A75EC71D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1">
    <w:name w:val="38BE58F9EB514A6BA574D22AD3686570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1">
    <w:name w:val="1252B083D5A242ECB4EFA833B7C789DB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0">
    <w:name w:val="DF23F7758426483294D3D4ED87EE7E33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12">
    <w:name w:val="44AF123033F545258C90BDA833AEF7CB1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2">
    <w:name w:val="608D75A60518429B8AC7FC883BE5E6EA1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2">
    <w:name w:val="326C9D2FC68B49B983EFD6F974B9E8D9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2">
    <w:name w:val="546EF182B84A4F9EA11C3E5AFC241925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2">
    <w:name w:val="93B4E9D43C3C4AAAA6FE8BB1F6B4B028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2">
    <w:name w:val="DE17DF4059774A63A5C332039D89DB40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2">
    <w:name w:val="70EC76FCAC8548D985BF5D0A91869078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2">
    <w:name w:val="7B1DE2EBF0434156A0C3FADE1A705147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2">
    <w:name w:val="5F34963FCFCB468794ACB870672D6D54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2">
    <w:name w:val="0153261B122F40AD98D79A733D69370C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2">
    <w:name w:val="9FD4FE5FFFA34F5E98296C761676D480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2">
    <w:name w:val="CF7AF70F9F184482831FD05F6316C133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2">
    <w:name w:val="D51EFD024DEF4D37A44F1CC488D21EF4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2">
    <w:name w:val="B6944D60FB054863BB9AD5B9B4BB90D8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2">
    <w:name w:val="0FFF13C30FAD46E28A6BFEB6840E9DF8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2">
    <w:name w:val="849EBFA0E5624F5EAC3231358E6F773B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8">
    <w:name w:val="BBAC16DFF5464BE8B4C7DBCB93086AD4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14">
    <w:name w:val="7F0253083CD24EF2B04184EE3791CE81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4">
    <w:name w:val="DE2A32550121414D8C8D2B4D7487ADA0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4">
    <w:name w:val="59F48FC47B0948ABA84D912E3E414ED4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4">
    <w:name w:val="67FABA1056C54AB8986D41B981B6F929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4">
    <w:name w:val="27531763684F446E9B0383E7196C2FE4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4">
    <w:name w:val="3689AF88228B4CE7A57566249BAA5510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4">
    <w:name w:val="DA2136D91AF04B3ABDEBAD31910E2DE5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4">
    <w:name w:val="40A62B0EE3D74808895A66AF6B02B87214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4">
    <w:name w:val="2A34CFE7A5BC4767822EAFBFFB8AE210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4">
    <w:name w:val="E4C96A21CECB40A8B92175197DF03918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2">
    <w:name w:val="A0991F3A52F145DA8040A33C2BF79DAA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4">
    <w:name w:val="9F8C97A0D069479BB1DA987A77946FE1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4">
    <w:name w:val="2968E41480C54BF9A98BFE8C2105321E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4">
    <w:name w:val="0B465CAF04C14C7AA1D2B5F814C027EC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4">
    <w:name w:val="2F02429830EE430D83B59E05064E5FDE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4">
    <w:name w:val="6AF92836C706400BB250A3B3A6974A8E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4">
    <w:name w:val="9C613CE3220E4C23B3A0E45E836938C2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8">
    <w:name w:val="76C23AC38FF548B6AD82FAB39E354AAE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3">
    <w:name w:val="13DBB18DCF574F77BCD495B64B42F1BB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3">
    <w:name w:val="F57E13D2D8594C81BCC86EC509D21055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3">
    <w:name w:val="0BB6BEABE8584720B9C1C0D70019369D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3">
    <w:name w:val="DB43C9B9790646678F396C394F3E01E4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3">
    <w:name w:val="BA904F411ACF464C8C47EDDA6D5EFF4D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3">
    <w:name w:val="56A4B60490AB41A6BB5F3CC0860DD6F6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3">
    <w:name w:val="101B5638276D4EE2AEFC69935186C2CD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3">
    <w:name w:val="1BCB2EDF8C454457A03DBF81030F503F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3">
    <w:name w:val="AFBE7FA120764FC4947E5E0661BF7A6D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2">
    <w:name w:val="409E34F38EBC4BCDA0312800CAA2FEFD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2">
    <w:name w:val="89DD56D3AAF54B3C94C75AA9334007F6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2">
    <w:name w:val="E222C12043494ADC91519FA2F75715D31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2">
    <w:name w:val="152401E356D74214AF2B2085A75EC71D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2">
    <w:name w:val="38BE58F9EB514A6BA574D22AD3686570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2">
    <w:name w:val="1252B083D5A242ECB4EFA833B7C789DB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1">
    <w:name w:val="DF23F7758426483294D3D4ED87EE7E33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13">
    <w:name w:val="44AF123033F545258C90BDA833AEF7CB13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3">
    <w:name w:val="608D75A60518429B8AC7FC883BE5E6EA13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3">
    <w:name w:val="326C9D2FC68B49B983EFD6F974B9E8D9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3">
    <w:name w:val="546EF182B84A4F9EA11C3E5AFC241925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3">
    <w:name w:val="93B4E9D43C3C4AAAA6FE8BB1F6B4B028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3">
    <w:name w:val="DE17DF4059774A63A5C332039D89DB40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3">
    <w:name w:val="70EC76FCAC8548D985BF5D0A91869078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3">
    <w:name w:val="7B1DE2EBF0434156A0C3FADE1A705147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3">
    <w:name w:val="5F34963FCFCB468794ACB870672D6D54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3">
    <w:name w:val="0153261B122F40AD98D79A733D69370C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3">
    <w:name w:val="9FD4FE5FFFA34F5E98296C761676D480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3">
    <w:name w:val="CF7AF70F9F184482831FD05F6316C133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3">
    <w:name w:val="D51EFD024DEF4D37A44F1CC488D21EF4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3">
    <w:name w:val="B6944D60FB054863BB9AD5B9B4BB90D8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3">
    <w:name w:val="0FFF13C30FAD46E28A6BFEB6840E9DF8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3">
    <w:name w:val="849EBFA0E5624F5EAC3231358E6F773B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9">
    <w:name w:val="BBAC16DFF5464BE8B4C7DBCB93086AD4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15">
    <w:name w:val="7F0253083CD24EF2B04184EE3791CE81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5">
    <w:name w:val="DE2A32550121414D8C8D2B4D7487ADA0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5">
    <w:name w:val="59F48FC47B0948ABA84D912E3E414ED4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5">
    <w:name w:val="67FABA1056C54AB8986D41B981B6F929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5">
    <w:name w:val="27531763684F446E9B0383E7196C2FE4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5">
    <w:name w:val="3689AF88228B4CE7A57566249BAA5510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5">
    <w:name w:val="DA2136D91AF04B3ABDEBAD31910E2DE5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5">
    <w:name w:val="40A62B0EE3D74808895A66AF6B02B87215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5">
    <w:name w:val="2A34CFE7A5BC4767822EAFBFFB8AE210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5">
    <w:name w:val="E4C96A21CECB40A8B92175197DF03918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3">
    <w:name w:val="A0991F3A52F145DA8040A33C2BF79DAA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5">
    <w:name w:val="9F8C97A0D069479BB1DA987A77946FE1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5">
    <w:name w:val="2968E41480C54BF9A98BFE8C2105321E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5">
    <w:name w:val="0B465CAF04C14C7AA1D2B5F814C027EC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5">
    <w:name w:val="2F02429830EE430D83B59E05064E5FDE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5">
    <w:name w:val="6AF92836C706400BB250A3B3A6974A8E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5">
    <w:name w:val="9C613CE3220E4C23B3A0E45E836938C2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9">
    <w:name w:val="76C23AC38FF548B6AD82FAB39E354AAE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4">
    <w:name w:val="13DBB18DCF574F77BCD495B64B42F1BB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4">
    <w:name w:val="F57E13D2D8594C81BCC86EC509D21055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4">
    <w:name w:val="0BB6BEABE8584720B9C1C0D70019369D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4">
    <w:name w:val="DB43C9B9790646678F396C394F3E01E4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4">
    <w:name w:val="BA904F411ACF464C8C47EDDA6D5EFF4D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4">
    <w:name w:val="56A4B60490AB41A6BB5F3CC0860DD6F6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4">
    <w:name w:val="101B5638276D4EE2AEFC69935186C2CD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4">
    <w:name w:val="1BCB2EDF8C454457A03DBF81030F503F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4">
    <w:name w:val="AFBE7FA120764FC4947E5E0661BF7A6D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3">
    <w:name w:val="409E34F38EBC4BCDA0312800CAA2FEFD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3">
    <w:name w:val="89DD56D3AAF54B3C94C75AA9334007F6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3">
    <w:name w:val="E222C12043494ADC91519FA2F75715D31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3">
    <w:name w:val="152401E356D74214AF2B2085A75EC71D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3">
    <w:name w:val="38BE58F9EB514A6BA574D22AD3686570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3">
    <w:name w:val="1252B083D5A242ECB4EFA833B7C789DB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2">
    <w:name w:val="DF23F7758426483294D3D4ED87EE7E33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14">
    <w:name w:val="44AF123033F545258C90BDA833AEF7CB14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4">
    <w:name w:val="608D75A60518429B8AC7FC883BE5E6EA14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4">
    <w:name w:val="326C9D2FC68B49B983EFD6F974B9E8D9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4">
    <w:name w:val="546EF182B84A4F9EA11C3E5AFC241925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4">
    <w:name w:val="93B4E9D43C3C4AAAA6FE8BB1F6B4B028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4">
    <w:name w:val="DE17DF4059774A63A5C332039D89DB40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4">
    <w:name w:val="70EC76FCAC8548D985BF5D0A91869078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4">
    <w:name w:val="7B1DE2EBF0434156A0C3FADE1A705147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4">
    <w:name w:val="5F34963FCFCB468794ACB870672D6D54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4">
    <w:name w:val="0153261B122F40AD98D79A733D69370C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4">
    <w:name w:val="9FD4FE5FFFA34F5E98296C761676D480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4">
    <w:name w:val="CF7AF70F9F184482831FD05F6316C133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4">
    <w:name w:val="D51EFD024DEF4D37A44F1CC488D21EF4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4">
    <w:name w:val="B6944D60FB054863BB9AD5B9B4BB90D8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4">
    <w:name w:val="0FFF13C30FAD46E28A6BFEB6840E9DF8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4">
    <w:name w:val="849EBFA0E5624F5EAC3231358E6F773B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0">
    <w:name w:val="BBAC16DFF5464BE8B4C7DBCB93086AD4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16">
    <w:name w:val="7F0253083CD24EF2B04184EE3791CE81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6">
    <w:name w:val="DE2A32550121414D8C8D2B4D7487ADA0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6">
    <w:name w:val="59F48FC47B0948ABA84D912E3E414ED4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6">
    <w:name w:val="67FABA1056C54AB8986D41B981B6F929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6">
    <w:name w:val="27531763684F446E9B0383E7196C2FE4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6">
    <w:name w:val="3689AF88228B4CE7A57566249BAA5510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6">
    <w:name w:val="DA2136D91AF04B3ABDEBAD31910E2DE5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6">
    <w:name w:val="40A62B0EE3D74808895A66AF6B02B87216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6">
    <w:name w:val="2A34CFE7A5BC4767822EAFBFFB8AE210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6">
    <w:name w:val="E4C96A21CECB40A8B92175197DF03918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4">
    <w:name w:val="A0991F3A52F145DA8040A33C2BF79DAA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6">
    <w:name w:val="9F8C97A0D069479BB1DA987A77946FE1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6">
    <w:name w:val="2968E41480C54BF9A98BFE8C2105321E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6">
    <w:name w:val="0B465CAF04C14C7AA1D2B5F814C027EC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6">
    <w:name w:val="2F02429830EE430D83B59E05064E5FDE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6">
    <w:name w:val="6AF92836C706400BB250A3B3A6974A8E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6">
    <w:name w:val="9C613CE3220E4C23B3A0E45E836938C2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0">
    <w:name w:val="76C23AC38FF548B6AD82FAB39E354AAE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5">
    <w:name w:val="13DBB18DCF574F77BCD495B64B42F1BB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5">
    <w:name w:val="F57E13D2D8594C81BCC86EC509D21055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5">
    <w:name w:val="0BB6BEABE8584720B9C1C0D70019369D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5">
    <w:name w:val="DB43C9B9790646678F396C394F3E01E4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5">
    <w:name w:val="BA904F411ACF464C8C47EDDA6D5EFF4D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5">
    <w:name w:val="56A4B60490AB41A6BB5F3CC0860DD6F6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5">
    <w:name w:val="101B5638276D4EE2AEFC69935186C2CD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5">
    <w:name w:val="1BCB2EDF8C454457A03DBF81030F503F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5">
    <w:name w:val="AFBE7FA120764FC4947E5E0661BF7A6D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4">
    <w:name w:val="409E34F38EBC4BCDA0312800CAA2FEFD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4">
    <w:name w:val="89DD56D3AAF54B3C94C75AA9334007F6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4">
    <w:name w:val="E222C12043494ADC91519FA2F75715D31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4">
    <w:name w:val="152401E356D74214AF2B2085A75EC71D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4">
    <w:name w:val="38BE58F9EB514A6BA574D22AD3686570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4">
    <w:name w:val="1252B083D5A242ECB4EFA833B7C789DB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3">
    <w:name w:val="DF23F7758426483294D3D4ED87EE7E33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15">
    <w:name w:val="44AF123033F545258C90BDA833AEF7CB15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5">
    <w:name w:val="608D75A60518429B8AC7FC883BE5E6EA15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5">
    <w:name w:val="326C9D2FC68B49B983EFD6F974B9E8D9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5">
    <w:name w:val="546EF182B84A4F9EA11C3E5AFC241925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5">
    <w:name w:val="93B4E9D43C3C4AAAA6FE8BB1F6B4B028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5">
    <w:name w:val="DE17DF4059774A63A5C332039D89DB40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5">
    <w:name w:val="70EC76FCAC8548D985BF5D0A91869078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5">
    <w:name w:val="7B1DE2EBF0434156A0C3FADE1A705147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5">
    <w:name w:val="5F34963FCFCB468794ACB870672D6D54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5">
    <w:name w:val="0153261B122F40AD98D79A733D69370C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5">
    <w:name w:val="9FD4FE5FFFA34F5E98296C761676D480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5">
    <w:name w:val="CF7AF70F9F184482831FD05F6316C133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5">
    <w:name w:val="D51EFD024DEF4D37A44F1CC488D21EF4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5">
    <w:name w:val="B6944D60FB054863BB9AD5B9B4BB90D8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5">
    <w:name w:val="0FFF13C30FAD46E28A6BFEB6840E9DF8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5">
    <w:name w:val="849EBFA0E5624F5EAC3231358E6F773B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1">
    <w:name w:val="BBAC16DFF5464BE8B4C7DBCB93086AD4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17">
    <w:name w:val="7F0253083CD24EF2B04184EE3791CE81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7">
    <w:name w:val="DE2A32550121414D8C8D2B4D7487ADA0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7">
    <w:name w:val="59F48FC47B0948ABA84D912E3E414ED4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7">
    <w:name w:val="67FABA1056C54AB8986D41B981B6F929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7">
    <w:name w:val="27531763684F446E9B0383E7196C2FE4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7">
    <w:name w:val="3689AF88228B4CE7A57566249BAA5510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7">
    <w:name w:val="DA2136D91AF04B3ABDEBAD31910E2DE5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7">
    <w:name w:val="40A62B0EE3D74808895A66AF6B02B87217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7">
    <w:name w:val="2A34CFE7A5BC4767822EAFBFFB8AE210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7">
    <w:name w:val="E4C96A21CECB40A8B92175197DF03918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5">
    <w:name w:val="A0991F3A52F145DA8040A33C2BF79DAA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7">
    <w:name w:val="9F8C97A0D069479BB1DA987A77946FE1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7">
    <w:name w:val="2968E41480C54BF9A98BFE8C2105321E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7">
    <w:name w:val="0B465CAF04C14C7AA1D2B5F814C027EC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7">
    <w:name w:val="2F02429830EE430D83B59E05064E5FDE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7">
    <w:name w:val="6AF92836C706400BB250A3B3A6974A8E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7">
    <w:name w:val="9C613CE3220E4C23B3A0E45E836938C2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1">
    <w:name w:val="76C23AC38FF548B6AD82FAB39E354AAE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6">
    <w:name w:val="13DBB18DCF574F77BCD495B64B42F1BB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6">
    <w:name w:val="F57E13D2D8594C81BCC86EC509D21055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6">
    <w:name w:val="0BB6BEABE8584720B9C1C0D70019369D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6">
    <w:name w:val="DB43C9B9790646678F396C394F3E01E4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6">
    <w:name w:val="BA904F411ACF464C8C47EDDA6D5EFF4D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6">
    <w:name w:val="56A4B60490AB41A6BB5F3CC0860DD6F6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6">
    <w:name w:val="101B5638276D4EE2AEFC69935186C2CD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6">
    <w:name w:val="1BCB2EDF8C454457A03DBF81030F503F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6">
    <w:name w:val="AFBE7FA120764FC4947E5E0661BF7A6D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5">
    <w:name w:val="409E34F38EBC4BCDA0312800CAA2FEFD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5">
    <w:name w:val="89DD56D3AAF54B3C94C75AA9334007F6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5">
    <w:name w:val="E222C12043494ADC91519FA2F75715D31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5">
    <w:name w:val="152401E356D74214AF2B2085A75EC71D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5">
    <w:name w:val="38BE58F9EB514A6BA574D22AD3686570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5">
    <w:name w:val="1252B083D5A242ECB4EFA833B7C789DB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4">
    <w:name w:val="DF23F7758426483294D3D4ED87EE7E33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16">
    <w:name w:val="44AF123033F545258C90BDA833AEF7CB16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6">
    <w:name w:val="608D75A60518429B8AC7FC883BE5E6EA16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6">
    <w:name w:val="326C9D2FC68B49B983EFD6F974B9E8D9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6">
    <w:name w:val="546EF182B84A4F9EA11C3E5AFC241925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6">
    <w:name w:val="93B4E9D43C3C4AAAA6FE8BB1F6B4B028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6">
    <w:name w:val="DE17DF4059774A63A5C332039D89DB40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6">
    <w:name w:val="70EC76FCAC8548D985BF5D0A91869078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6">
    <w:name w:val="7B1DE2EBF0434156A0C3FADE1A705147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6">
    <w:name w:val="5F34963FCFCB468794ACB870672D6D54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6">
    <w:name w:val="0153261B122F40AD98D79A733D69370C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6">
    <w:name w:val="9FD4FE5FFFA34F5E98296C761676D480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6">
    <w:name w:val="CF7AF70F9F184482831FD05F6316C133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6">
    <w:name w:val="D51EFD024DEF4D37A44F1CC488D21EF4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6">
    <w:name w:val="B6944D60FB054863BB9AD5B9B4BB90D8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6">
    <w:name w:val="0FFF13C30FAD46E28A6BFEB6840E9DF8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6">
    <w:name w:val="849EBFA0E5624F5EAC3231358E6F773B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2">
    <w:name w:val="BBAC16DFF5464BE8B4C7DBCB93086AD4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18">
    <w:name w:val="7F0253083CD24EF2B04184EE3791CE81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8">
    <w:name w:val="DE2A32550121414D8C8D2B4D7487ADA0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8">
    <w:name w:val="59F48FC47B0948ABA84D912E3E414ED4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8">
    <w:name w:val="67FABA1056C54AB8986D41B981B6F929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8">
    <w:name w:val="27531763684F446E9B0383E7196C2FE4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8">
    <w:name w:val="3689AF88228B4CE7A57566249BAA5510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8">
    <w:name w:val="DA2136D91AF04B3ABDEBAD31910E2DE5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8">
    <w:name w:val="40A62B0EE3D74808895A66AF6B02B87218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8">
    <w:name w:val="2A34CFE7A5BC4767822EAFBFFB8AE210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8">
    <w:name w:val="E4C96A21CECB40A8B92175197DF03918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6">
    <w:name w:val="A0991F3A52F145DA8040A33C2BF79DAA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8">
    <w:name w:val="9F8C97A0D069479BB1DA987A77946FE1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8">
    <w:name w:val="2968E41480C54BF9A98BFE8C2105321E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8">
    <w:name w:val="0B465CAF04C14C7AA1D2B5F814C027EC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8">
    <w:name w:val="2F02429830EE430D83B59E05064E5FDE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8">
    <w:name w:val="6AF92836C706400BB250A3B3A6974A8E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8">
    <w:name w:val="9C613CE3220E4C23B3A0E45E836938C2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2">
    <w:name w:val="76C23AC38FF548B6AD82FAB39E354AAE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7">
    <w:name w:val="13DBB18DCF574F77BCD495B64B42F1BB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7">
    <w:name w:val="F57E13D2D8594C81BCC86EC509D21055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7">
    <w:name w:val="0BB6BEABE8584720B9C1C0D70019369D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7">
    <w:name w:val="DB43C9B9790646678F396C394F3E01E4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7">
    <w:name w:val="BA904F411ACF464C8C47EDDA6D5EFF4D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7">
    <w:name w:val="56A4B60490AB41A6BB5F3CC0860DD6F6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7">
    <w:name w:val="101B5638276D4EE2AEFC69935186C2CD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7">
    <w:name w:val="1BCB2EDF8C454457A03DBF81030F503F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7">
    <w:name w:val="AFBE7FA120764FC4947E5E0661BF7A6D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6">
    <w:name w:val="409E34F38EBC4BCDA0312800CAA2FEFD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6">
    <w:name w:val="89DD56D3AAF54B3C94C75AA9334007F6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6">
    <w:name w:val="E222C12043494ADC91519FA2F75715D31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6">
    <w:name w:val="152401E356D74214AF2B2085A75EC71D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6">
    <w:name w:val="38BE58F9EB514A6BA574D22AD3686570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6">
    <w:name w:val="1252B083D5A242ECB4EFA833B7C789DB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5">
    <w:name w:val="DF23F7758426483294D3D4ED87EE7E33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17">
    <w:name w:val="44AF123033F545258C90BDA833AEF7CB17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7">
    <w:name w:val="608D75A60518429B8AC7FC883BE5E6EA17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7">
    <w:name w:val="326C9D2FC68B49B983EFD6F974B9E8D9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7">
    <w:name w:val="546EF182B84A4F9EA11C3E5AFC241925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7">
    <w:name w:val="93B4E9D43C3C4AAAA6FE8BB1F6B4B028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7">
    <w:name w:val="DE17DF4059774A63A5C332039D89DB40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7">
    <w:name w:val="70EC76FCAC8548D985BF5D0A91869078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7">
    <w:name w:val="7B1DE2EBF0434156A0C3FADE1A705147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7">
    <w:name w:val="5F34963FCFCB468794ACB870672D6D54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7">
    <w:name w:val="0153261B122F40AD98D79A733D69370C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7">
    <w:name w:val="9FD4FE5FFFA34F5E98296C761676D480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7">
    <w:name w:val="CF7AF70F9F184482831FD05F6316C133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7">
    <w:name w:val="D51EFD024DEF4D37A44F1CC488D21EF4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7">
    <w:name w:val="B6944D60FB054863BB9AD5B9B4BB90D8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7">
    <w:name w:val="0FFF13C30FAD46E28A6BFEB6840E9DF8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7">
    <w:name w:val="849EBFA0E5624F5EAC3231358E6F773B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3">
    <w:name w:val="BBAC16DFF5464BE8B4C7DBCB93086AD4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19">
    <w:name w:val="7F0253083CD24EF2B04184EE3791CE81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19">
    <w:name w:val="DE2A32550121414D8C8D2B4D7487ADA0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19">
    <w:name w:val="59F48FC47B0948ABA84D912E3E414ED4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19">
    <w:name w:val="67FABA1056C54AB8986D41B981B6F929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19">
    <w:name w:val="27531763684F446E9B0383E7196C2FE4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19">
    <w:name w:val="3689AF88228B4CE7A57566249BAA5510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19">
    <w:name w:val="DA2136D91AF04B3ABDEBAD31910E2DE5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19">
    <w:name w:val="40A62B0EE3D74808895A66AF6B02B87219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19">
    <w:name w:val="2A34CFE7A5BC4767822EAFBFFB8AE210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19">
    <w:name w:val="E4C96A21CECB40A8B92175197DF03918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7">
    <w:name w:val="A0991F3A52F145DA8040A33C2BF79DAA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19">
    <w:name w:val="9F8C97A0D069479BB1DA987A77946FE1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19">
    <w:name w:val="2968E41480C54BF9A98BFE8C2105321E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19">
    <w:name w:val="0B465CAF04C14C7AA1D2B5F814C027EC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19">
    <w:name w:val="2F02429830EE430D83B59E05064E5FDE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19">
    <w:name w:val="6AF92836C706400BB250A3B3A6974A8E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19">
    <w:name w:val="9C613CE3220E4C23B3A0E45E836938C2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3">
    <w:name w:val="76C23AC38FF548B6AD82FAB39E354AAE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8">
    <w:name w:val="13DBB18DCF574F77BCD495B64B42F1BB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8">
    <w:name w:val="F57E13D2D8594C81BCC86EC509D21055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8">
    <w:name w:val="0BB6BEABE8584720B9C1C0D70019369D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8">
    <w:name w:val="DB43C9B9790646678F396C394F3E01E4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8">
    <w:name w:val="BA904F411ACF464C8C47EDDA6D5EFF4D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8">
    <w:name w:val="56A4B60490AB41A6BB5F3CC0860DD6F6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8">
    <w:name w:val="101B5638276D4EE2AEFC69935186C2CD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8">
    <w:name w:val="1BCB2EDF8C454457A03DBF81030F503F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8">
    <w:name w:val="AFBE7FA120764FC4947E5E0661BF7A6D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7">
    <w:name w:val="409E34F38EBC4BCDA0312800CAA2FEFD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7">
    <w:name w:val="89DD56D3AAF54B3C94C75AA9334007F6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7">
    <w:name w:val="E222C12043494ADC91519FA2F75715D31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7">
    <w:name w:val="152401E356D74214AF2B2085A75EC71D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7">
    <w:name w:val="38BE58F9EB514A6BA574D22AD3686570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7">
    <w:name w:val="1252B083D5A242ECB4EFA833B7C789DB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6">
    <w:name w:val="DF23F7758426483294D3D4ED87EE7E33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18">
    <w:name w:val="44AF123033F545258C90BDA833AEF7CB18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8">
    <w:name w:val="608D75A60518429B8AC7FC883BE5E6EA18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8">
    <w:name w:val="326C9D2FC68B49B983EFD6F974B9E8D9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8">
    <w:name w:val="546EF182B84A4F9EA11C3E5AFC241925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8">
    <w:name w:val="93B4E9D43C3C4AAAA6FE8BB1F6B4B028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8">
    <w:name w:val="DE17DF4059774A63A5C332039D89DB40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8">
    <w:name w:val="70EC76FCAC8548D985BF5D0A91869078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8">
    <w:name w:val="7B1DE2EBF0434156A0C3FADE1A705147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8">
    <w:name w:val="5F34963FCFCB468794ACB870672D6D54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8">
    <w:name w:val="0153261B122F40AD98D79A733D69370C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8">
    <w:name w:val="9FD4FE5FFFA34F5E98296C761676D480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8">
    <w:name w:val="CF7AF70F9F184482831FD05F6316C133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8">
    <w:name w:val="D51EFD024DEF4D37A44F1CC488D21EF4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8">
    <w:name w:val="B6944D60FB054863BB9AD5B9B4BB90D8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8">
    <w:name w:val="0FFF13C30FAD46E28A6BFEB6840E9DF8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8">
    <w:name w:val="849EBFA0E5624F5EAC3231358E6F773B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4">
    <w:name w:val="BBAC16DFF5464BE8B4C7DBCB93086AD4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20">
    <w:name w:val="7F0253083CD24EF2B04184EE3791CE81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0">
    <w:name w:val="DE2A32550121414D8C8D2B4D7487ADA0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0">
    <w:name w:val="59F48FC47B0948ABA84D912E3E414ED4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0">
    <w:name w:val="67FABA1056C54AB8986D41B981B6F929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0">
    <w:name w:val="27531763684F446E9B0383E7196C2FE4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0">
    <w:name w:val="3689AF88228B4CE7A57566249BAA5510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0">
    <w:name w:val="DA2136D91AF04B3ABDEBAD31910E2DE5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0">
    <w:name w:val="40A62B0EE3D74808895A66AF6B02B87220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0">
    <w:name w:val="2A34CFE7A5BC4767822EAFBFFB8AE210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0">
    <w:name w:val="E4C96A21CECB40A8B92175197DF03918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8">
    <w:name w:val="A0991F3A52F145DA8040A33C2BF79DAA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0">
    <w:name w:val="9F8C97A0D069479BB1DA987A77946FE1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0">
    <w:name w:val="2968E41480C54BF9A98BFE8C2105321E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0">
    <w:name w:val="0B465CAF04C14C7AA1D2B5F814C027EC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0">
    <w:name w:val="2F02429830EE430D83B59E05064E5FDE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0">
    <w:name w:val="6AF92836C706400BB250A3B3A6974A8E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0">
    <w:name w:val="9C613CE3220E4C23B3A0E45E836938C2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4">
    <w:name w:val="76C23AC38FF548B6AD82FAB39E354AAE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19">
    <w:name w:val="13DBB18DCF574F77BCD495B64B42F1BB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19">
    <w:name w:val="F57E13D2D8594C81BCC86EC509D21055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19">
    <w:name w:val="0BB6BEABE8584720B9C1C0D70019369D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19">
    <w:name w:val="DB43C9B9790646678F396C394F3E01E4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19">
    <w:name w:val="BA904F411ACF464C8C47EDDA6D5EFF4D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19">
    <w:name w:val="56A4B60490AB41A6BB5F3CC0860DD6F6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19">
    <w:name w:val="101B5638276D4EE2AEFC69935186C2CD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19">
    <w:name w:val="1BCB2EDF8C454457A03DBF81030F503F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19">
    <w:name w:val="AFBE7FA120764FC4947E5E0661BF7A6D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8">
    <w:name w:val="409E34F38EBC4BCDA0312800CAA2FEFD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8">
    <w:name w:val="89DD56D3AAF54B3C94C75AA9334007F6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8">
    <w:name w:val="E222C12043494ADC91519FA2F75715D31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8">
    <w:name w:val="152401E356D74214AF2B2085A75EC71D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8">
    <w:name w:val="38BE58F9EB514A6BA574D22AD3686570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8">
    <w:name w:val="1252B083D5A242ECB4EFA833B7C789DB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7">
    <w:name w:val="DF23F7758426483294D3D4ED87EE7E33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19">
    <w:name w:val="44AF123033F545258C90BDA833AEF7CB19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19">
    <w:name w:val="608D75A60518429B8AC7FC883BE5E6EA19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19">
    <w:name w:val="326C9D2FC68B49B983EFD6F974B9E8D9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19">
    <w:name w:val="546EF182B84A4F9EA11C3E5AFC241925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19">
    <w:name w:val="93B4E9D43C3C4AAAA6FE8BB1F6B4B028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19">
    <w:name w:val="DE17DF4059774A63A5C332039D89DB40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19">
    <w:name w:val="70EC76FCAC8548D985BF5D0A91869078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19">
    <w:name w:val="7B1DE2EBF0434156A0C3FADE1A705147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19">
    <w:name w:val="5F34963FCFCB468794ACB870672D6D54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19">
    <w:name w:val="0153261B122F40AD98D79A733D69370C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19">
    <w:name w:val="9FD4FE5FFFA34F5E98296C761676D480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19">
    <w:name w:val="CF7AF70F9F184482831FD05F6316C133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19">
    <w:name w:val="D51EFD024DEF4D37A44F1CC488D21EF4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19">
    <w:name w:val="B6944D60FB054863BB9AD5B9B4BB90D8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19">
    <w:name w:val="0FFF13C30FAD46E28A6BFEB6840E9DF8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19">
    <w:name w:val="849EBFA0E5624F5EAC3231358E6F773B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5">
    <w:name w:val="BBAC16DFF5464BE8B4C7DBCB93086AD4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21">
    <w:name w:val="7F0253083CD24EF2B04184EE3791CE81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1">
    <w:name w:val="DE2A32550121414D8C8D2B4D7487ADA0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1">
    <w:name w:val="59F48FC47B0948ABA84D912E3E414ED4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1">
    <w:name w:val="67FABA1056C54AB8986D41B981B6F929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1">
    <w:name w:val="27531763684F446E9B0383E7196C2FE4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1">
    <w:name w:val="3689AF88228B4CE7A57566249BAA5510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1">
    <w:name w:val="DA2136D91AF04B3ABDEBAD31910E2DE5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1">
    <w:name w:val="40A62B0EE3D74808895A66AF6B02B87221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1">
    <w:name w:val="2A34CFE7A5BC4767822EAFBFFB8AE210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1">
    <w:name w:val="E4C96A21CECB40A8B92175197DF03918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9">
    <w:name w:val="A0991F3A52F145DA8040A33C2BF79DAA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1">
    <w:name w:val="9F8C97A0D069479BB1DA987A77946FE1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1">
    <w:name w:val="2968E41480C54BF9A98BFE8C2105321E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1">
    <w:name w:val="0B465CAF04C14C7AA1D2B5F814C027EC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1">
    <w:name w:val="2F02429830EE430D83B59E05064E5FDE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1">
    <w:name w:val="6AF92836C706400BB250A3B3A6974A8E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1">
    <w:name w:val="9C613CE3220E4C23B3A0E45E836938C2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5">
    <w:name w:val="76C23AC38FF548B6AD82FAB39E354AAE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0">
    <w:name w:val="13DBB18DCF574F77BCD495B64B42F1BB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0">
    <w:name w:val="F57E13D2D8594C81BCC86EC509D21055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0">
    <w:name w:val="0BB6BEABE8584720B9C1C0D70019369D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0">
    <w:name w:val="DB43C9B9790646678F396C394F3E01E4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0">
    <w:name w:val="BA904F411ACF464C8C47EDDA6D5EFF4D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0">
    <w:name w:val="56A4B60490AB41A6BB5F3CC0860DD6F6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0">
    <w:name w:val="101B5638276D4EE2AEFC69935186C2CD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0">
    <w:name w:val="1BCB2EDF8C454457A03DBF81030F503F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0">
    <w:name w:val="AFBE7FA120764FC4947E5E0661BF7A6D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19">
    <w:name w:val="409E34F38EBC4BCDA0312800CAA2FEFD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19">
    <w:name w:val="89DD56D3AAF54B3C94C75AA9334007F6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19">
    <w:name w:val="E222C12043494ADC91519FA2F75715D31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19">
    <w:name w:val="152401E356D74214AF2B2085A75EC71D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19">
    <w:name w:val="38BE58F9EB514A6BA574D22AD3686570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19">
    <w:name w:val="1252B083D5A242ECB4EFA833B7C789DB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8">
    <w:name w:val="DF23F7758426483294D3D4ED87EE7E33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20">
    <w:name w:val="44AF123033F545258C90BDA833AEF7CB20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20">
    <w:name w:val="608D75A60518429B8AC7FC883BE5E6EA20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20">
    <w:name w:val="326C9D2FC68B49B983EFD6F974B9E8D9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0">
    <w:name w:val="546EF182B84A4F9EA11C3E5AFC241925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0">
    <w:name w:val="93B4E9D43C3C4AAAA6FE8BB1F6B4B028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0">
    <w:name w:val="DE17DF4059774A63A5C332039D89DB40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0">
    <w:name w:val="70EC76FCAC8548D985BF5D0A91869078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0">
    <w:name w:val="7B1DE2EBF0434156A0C3FADE1A705147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0">
    <w:name w:val="5F34963FCFCB468794ACB870672D6D54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0">
    <w:name w:val="0153261B122F40AD98D79A733D69370C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0">
    <w:name w:val="9FD4FE5FFFA34F5E98296C761676D480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0">
    <w:name w:val="CF7AF70F9F184482831FD05F6316C133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0">
    <w:name w:val="D51EFD024DEF4D37A44F1CC488D21EF4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0">
    <w:name w:val="B6944D60FB054863BB9AD5B9B4BB90D8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0">
    <w:name w:val="0FFF13C30FAD46E28A6BFEB6840E9DF8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0">
    <w:name w:val="849EBFA0E5624F5EAC3231358E6F773B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6">
    <w:name w:val="BBAC16DFF5464BE8B4C7DBCB93086AD4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22">
    <w:name w:val="7F0253083CD24EF2B04184EE3791CE81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2">
    <w:name w:val="DE2A32550121414D8C8D2B4D7487ADA0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2">
    <w:name w:val="59F48FC47B0948ABA84D912E3E414ED4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2">
    <w:name w:val="67FABA1056C54AB8986D41B981B6F929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2">
    <w:name w:val="27531763684F446E9B0383E7196C2FE4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2">
    <w:name w:val="3689AF88228B4CE7A57566249BAA5510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2">
    <w:name w:val="DA2136D91AF04B3ABDEBAD31910E2DE5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2">
    <w:name w:val="40A62B0EE3D74808895A66AF6B02B8722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2">
    <w:name w:val="2A34CFE7A5BC4767822EAFBFFB8AE210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2">
    <w:name w:val="E4C96A21CECB40A8B92175197DF03918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0">
    <w:name w:val="A0991F3A52F145DA8040A33C2BF79DAA1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2">
    <w:name w:val="9F8C97A0D069479BB1DA987A77946FE1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2">
    <w:name w:val="2968E41480C54BF9A98BFE8C2105321E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2">
    <w:name w:val="0B465CAF04C14C7AA1D2B5F814C027EC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2">
    <w:name w:val="2F02429830EE430D83B59E05064E5FDE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2">
    <w:name w:val="6AF92836C706400BB250A3B3A6974A8E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2">
    <w:name w:val="9C613CE3220E4C23B3A0E45E836938C2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6">
    <w:name w:val="76C23AC38FF548B6AD82FAB39E354AAE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1">
    <w:name w:val="13DBB18DCF574F77BCD495B64B42F1BB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1">
    <w:name w:val="F57E13D2D8594C81BCC86EC509D21055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1">
    <w:name w:val="0BB6BEABE8584720B9C1C0D70019369D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1">
    <w:name w:val="DB43C9B9790646678F396C394F3E01E4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1">
    <w:name w:val="BA904F411ACF464C8C47EDDA6D5EFF4D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1">
    <w:name w:val="56A4B60490AB41A6BB5F3CC0860DD6F6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1">
    <w:name w:val="101B5638276D4EE2AEFC69935186C2CD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1">
    <w:name w:val="1BCB2EDF8C454457A03DBF81030F503F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1">
    <w:name w:val="AFBE7FA120764FC4947E5E0661BF7A6D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0">
    <w:name w:val="409E34F38EBC4BCDA0312800CAA2FEFD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0">
    <w:name w:val="89DD56D3AAF54B3C94C75AA9334007F6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0">
    <w:name w:val="E222C12043494ADC91519FA2F75715D32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0">
    <w:name w:val="152401E356D74214AF2B2085A75EC71D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0">
    <w:name w:val="38BE58F9EB514A6BA574D22AD3686570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0">
    <w:name w:val="1252B083D5A242ECB4EFA833B7C789DB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19">
    <w:name w:val="DF23F7758426483294D3D4ED87EE7E33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21">
    <w:name w:val="44AF123033F545258C90BDA833AEF7CB21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21">
    <w:name w:val="608D75A60518429B8AC7FC883BE5E6EA21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21">
    <w:name w:val="326C9D2FC68B49B983EFD6F974B9E8D9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1">
    <w:name w:val="546EF182B84A4F9EA11C3E5AFC241925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1">
    <w:name w:val="93B4E9D43C3C4AAAA6FE8BB1F6B4B028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1">
    <w:name w:val="DE17DF4059774A63A5C332039D89DB40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1">
    <w:name w:val="70EC76FCAC8548D985BF5D0A91869078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1">
    <w:name w:val="7B1DE2EBF0434156A0C3FADE1A705147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1">
    <w:name w:val="5F34963FCFCB468794ACB870672D6D54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1">
    <w:name w:val="0153261B122F40AD98D79A733D69370C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1">
    <w:name w:val="9FD4FE5FFFA34F5E98296C761676D480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1">
    <w:name w:val="CF7AF70F9F184482831FD05F6316C133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1">
    <w:name w:val="D51EFD024DEF4D37A44F1CC488D21EF4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1">
    <w:name w:val="B6944D60FB054863BB9AD5B9B4BB90D8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1">
    <w:name w:val="0FFF13C30FAD46E28A6BFEB6840E9DF8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1">
    <w:name w:val="849EBFA0E5624F5EAC3231358E6F773B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7">
    <w:name w:val="BBAC16DFF5464BE8B4C7DBCB93086AD4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23">
    <w:name w:val="7F0253083CD24EF2B04184EE3791CE81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3">
    <w:name w:val="DE2A32550121414D8C8D2B4D7487ADA0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3">
    <w:name w:val="59F48FC47B0948ABA84D912E3E414ED4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3">
    <w:name w:val="67FABA1056C54AB8986D41B981B6F929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3">
    <w:name w:val="27531763684F446E9B0383E7196C2FE4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3">
    <w:name w:val="3689AF88228B4CE7A57566249BAA5510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3">
    <w:name w:val="DA2136D91AF04B3ABDEBAD31910E2DE5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3">
    <w:name w:val="40A62B0EE3D74808895A66AF6B02B87223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3">
    <w:name w:val="2A34CFE7A5BC4767822EAFBFFB8AE210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3">
    <w:name w:val="E4C96A21CECB40A8B92175197DF03918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1">
    <w:name w:val="A0991F3A52F145DA8040A33C2BF79DAA1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3">
    <w:name w:val="9F8C97A0D069479BB1DA987A77946FE1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3">
    <w:name w:val="2968E41480C54BF9A98BFE8C2105321E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3">
    <w:name w:val="0B465CAF04C14C7AA1D2B5F814C027EC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3">
    <w:name w:val="2F02429830EE430D83B59E05064E5FDE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3">
    <w:name w:val="6AF92836C706400BB250A3B3A6974A8E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3">
    <w:name w:val="9C613CE3220E4C23B3A0E45E836938C2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7">
    <w:name w:val="76C23AC38FF548B6AD82FAB39E354AAE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2">
    <w:name w:val="13DBB18DCF574F77BCD495B64B42F1BB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2">
    <w:name w:val="F57E13D2D8594C81BCC86EC509D21055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2">
    <w:name w:val="0BB6BEABE8584720B9C1C0D70019369D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2">
    <w:name w:val="DB43C9B9790646678F396C394F3E01E4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2">
    <w:name w:val="BA904F411ACF464C8C47EDDA6D5EFF4D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2">
    <w:name w:val="56A4B60490AB41A6BB5F3CC0860DD6F6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2">
    <w:name w:val="101B5638276D4EE2AEFC69935186C2CD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2">
    <w:name w:val="1BCB2EDF8C454457A03DBF81030F503F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2">
    <w:name w:val="AFBE7FA120764FC4947E5E0661BF7A6D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1">
    <w:name w:val="409E34F38EBC4BCDA0312800CAA2FEFD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1">
    <w:name w:val="89DD56D3AAF54B3C94C75AA9334007F6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1">
    <w:name w:val="E222C12043494ADC91519FA2F75715D32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1">
    <w:name w:val="152401E356D74214AF2B2085A75EC71D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1">
    <w:name w:val="38BE58F9EB514A6BA574D22AD3686570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1">
    <w:name w:val="1252B083D5A242ECB4EFA833B7C789DB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0">
    <w:name w:val="DF23F7758426483294D3D4ED87EE7E33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22">
    <w:name w:val="44AF123033F545258C90BDA833AEF7CB2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22">
    <w:name w:val="608D75A60518429B8AC7FC883BE5E6EA2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22">
    <w:name w:val="326C9D2FC68B49B983EFD6F974B9E8D9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2">
    <w:name w:val="546EF182B84A4F9EA11C3E5AFC241925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2">
    <w:name w:val="93B4E9D43C3C4AAAA6FE8BB1F6B4B028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2">
    <w:name w:val="DE17DF4059774A63A5C332039D89DB40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2">
    <w:name w:val="70EC76FCAC8548D985BF5D0A91869078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2">
    <w:name w:val="7B1DE2EBF0434156A0C3FADE1A705147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2">
    <w:name w:val="5F34963FCFCB468794ACB870672D6D54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2">
    <w:name w:val="0153261B122F40AD98D79A733D69370C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2">
    <w:name w:val="9FD4FE5FFFA34F5E98296C761676D480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2">
    <w:name w:val="CF7AF70F9F184482831FD05F6316C133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2">
    <w:name w:val="D51EFD024DEF4D37A44F1CC488D21EF4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2">
    <w:name w:val="B6944D60FB054863BB9AD5B9B4BB90D8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2">
    <w:name w:val="0FFF13C30FAD46E28A6BFEB6840E9DF8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2">
    <w:name w:val="849EBFA0E5624F5EAC3231358E6F773B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8">
    <w:name w:val="BBAC16DFF5464BE8B4C7DBCB93086AD4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24">
    <w:name w:val="7F0253083CD24EF2B04184EE3791CE81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4">
    <w:name w:val="DE2A32550121414D8C8D2B4D7487ADA0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4">
    <w:name w:val="59F48FC47B0948ABA84D912E3E414ED4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4">
    <w:name w:val="67FABA1056C54AB8986D41B981B6F929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4">
    <w:name w:val="27531763684F446E9B0383E7196C2FE4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4">
    <w:name w:val="3689AF88228B4CE7A57566249BAA5510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4">
    <w:name w:val="DA2136D91AF04B3ABDEBAD31910E2DE5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4">
    <w:name w:val="40A62B0EE3D74808895A66AF6B02B87224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4">
    <w:name w:val="2A34CFE7A5BC4767822EAFBFFB8AE210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4">
    <w:name w:val="E4C96A21CECB40A8B92175197DF03918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2">
    <w:name w:val="A0991F3A52F145DA8040A33C2BF79DAA1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4">
    <w:name w:val="9F8C97A0D069479BB1DA987A77946FE1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4">
    <w:name w:val="2968E41480C54BF9A98BFE8C2105321E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4">
    <w:name w:val="0B465CAF04C14C7AA1D2B5F814C027EC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4">
    <w:name w:val="2F02429830EE430D83B59E05064E5FDE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4">
    <w:name w:val="6AF92836C706400BB250A3B3A6974A8E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4">
    <w:name w:val="9C613CE3220E4C23B3A0E45E836938C2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8">
    <w:name w:val="76C23AC38FF548B6AD82FAB39E354AAE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3">
    <w:name w:val="13DBB18DCF574F77BCD495B64B42F1BB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3">
    <w:name w:val="F57E13D2D8594C81BCC86EC509D21055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3">
    <w:name w:val="0BB6BEABE8584720B9C1C0D70019369D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3">
    <w:name w:val="DB43C9B9790646678F396C394F3E01E4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3">
    <w:name w:val="BA904F411ACF464C8C47EDDA6D5EFF4D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3">
    <w:name w:val="56A4B60490AB41A6BB5F3CC0860DD6F6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3">
    <w:name w:val="101B5638276D4EE2AEFC69935186C2CD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3">
    <w:name w:val="1BCB2EDF8C454457A03DBF81030F503F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3">
    <w:name w:val="AFBE7FA120764FC4947E5E0661BF7A6D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2">
    <w:name w:val="409E34F38EBC4BCDA0312800CAA2FEFD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2">
    <w:name w:val="89DD56D3AAF54B3C94C75AA9334007F6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2">
    <w:name w:val="E222C12043494ADC91519FA2F75715D32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2">
    <w:name w:val="152401E356D74214AF2B2085A75EC71D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2">
    <w:name w:val="38BE58F9EB514A6BA574D22AD3686570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2">
    <w:name w:val="1252B083D5A242ECB4EFA833B7C789DB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1">
    <w:name w:val="DF23F7758426483294D3D4ED87EE7E33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44AF123033F545258C90BDA833AEF7CB23">
    <w:name w:val="44AF123033F545258C90BDA833AEF7CB23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608D75A60518429B8AC7FC883BE5E6EA23">
    <w:name w:val="608D75A60518429B8AC7FC883BE5E6EA23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326C9D2FC68B49B983EFD6F974B9E8D923">
    <w:name w:val="326C9D2FC68B49B983EFD6F974B9E8D9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3">
    <w:name w:val="546EF182B84A4F9EA11C3E5AFC241925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3">
    <w:name w:val="93B4E9D43C3C4AAAA6FE8BB1F6B4B028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3">
    <w:name w:val="DE17DF4059774A63A5C332039D89DB40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3">
    <w:name w:val="70EC76FCAC8548D985BF5D0A91869078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3">
    <w:name w:val="7B1DE2EBF0434156A0C3FADE1A705147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3">
    <w:name w:val="5F34963FCFCB468794ACB870672D6D54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3">
    <w:name w:val="0153261B122F40AD98D79A733D69370C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3">
    <w:name w:val="9FD4FE5FFFA34F5E98296C761676D480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3">
    <w:name w:val="CF7AF70F9F184482831FD05F6316C133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3">
    <w:name w:val="D51EFD024DEF4D37A44F1CC488D21EF4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3">
    <w:name w:val="B6944D60FB054863BB9AD5B9B4BB90D8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3">
    <w:name w:val="0FFF13C30FAD46E28A6BFEB6840E9DF8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3">
    <w:name w:val="849EBFA0E5624F5EAC3231358E6F773B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19">
    <w:name w:val="BBAC16DFF5464BE8B4C7DBCB93086AD4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25">
    <w:name w:val="7F0253083CD24EF2B04184EE3791CE81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5">
    <w:name w:val="DE2A32550121414D8C8D2B4D7487ADA0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5">
    <w:name w:val="59F48FC47B0948ABA84D912E3E414ED4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5">
    <w:name w:val="67FABA1056C54AB8986D41B981B6F929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5">
    <w:name w:val="27531763684F446E9B0383E7196C2FE4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5">
    <w:name w:val="3689AF88228B4CE7A57566249BAA5510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5">
    <w:name w:val="DA2136D91AF04B3ABDEBAD31910E2DE5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5">
    <w:name w:val="40A62B0EE3D74808895A66AF6B02B87225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5">
    <w:name w:val="2A34CFE7A5BC4767822EAFBFFB8AE210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5">
    <w:name w:val="E4C96A21CECB40A8B92175197DF03918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3">
    <w:name w:val="A0991F3A52F145DA8040A33C2BF79DAA1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5">
    <w:name w:val="9F8C97A0D069479BB1DA987A77946FE1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5">
    <w:name w:val="2968E41480C54BF9A98BFE8C2105321E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5">
    <w:name w:val="0B465CAF04C14C7AA1D2B5F814C027EC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5">
    <w:name w:val="2F02429830EE430D83B59E05064E5FDE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5">
    <w:name w:val="6AF92836C706400BB250A3B3A6974A8E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5">
    <w:name w:val="9C613CE3220E4C23B3A0E45E836938C2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19">
    <w:name w:val="76C23AC38FF548B6AD82FAB39E354AAE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4">
    <w:name w:val="13DBB18DCF574F77BCD495B64B42F1BB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4">
    <w:name w:val="F57E13D2D8594C81BCC86EC509D21055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4">
    <w:name w:val="0BB6BEABE8584720B9C1C0D70019369D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4">
    <w:name w:val="DB43C9B9790646678F396C394F3E01E4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4">
    <w:name w:val="BA904F411ACF464C8C47EDDA6D5EFF4D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4">
    <w:name w:val="56A4B60490AB41A6BB5F3CC0860DD6F6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4">
    <w:name w:val="101B5638276D4EE2AEFC69935186C2CD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4">
    <w:name w:val="1BCB2EDF8C454457A03DBF81030F503F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4">
    <w:name w:val="AFBE7FA120764FC4947E5E0661BF7A6D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3">
    <w:name w:val="409E34F38EBC4BCDA0312800CAA2FEFD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3">
    <w:name w:val="89DD56D3AAF54B3C94C75AA9334007F6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3">
    <w:name w:val="E222C12043494ADC91519FA2F75715D32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3">
    <w:name w:val="152401E356D74214AF2B2085A75EC71D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3">
    <w:name w:val="38BE58F9EB514A6BA574D22AD3686570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3">
    <w:name w:val="1252B083D5A242ECB4EFA833B7C789DB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2">
    <w:name w:val="DF23F7758426483294D3D4ED87EE7E33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26C9D2FC68B49B983EFD6F974B9E8D924">
    <w:name w:val="326C9D2FC68B49B983EFD6F974B9E8D9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4">
    <w:name w:val="546EF182B84A4F9EA11C3E5AFC241925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4">
    <w:name w:val="93B4E9D43C3C4AAAA6FE8BB1F6B4B028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4">
    <w:name w:val="DE17DF4059774A63A5C332039D89DB40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4">
    <w:name w:val="70EC76FCAC8548D985BF5D0A91869078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4">
    <w:name w:val="7B1DE2EBF0434156A0C3FADE1A705147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4">
    <w:name w:val="5F34963FCFCB468794ACB870672D6D54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4">
    <w:name w:val="0153261B122F40AD98D79A733D69370C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4">
    <w:name w:val="9FD4FE5FFFA34F5E98296C761676D480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4">
    <w:name w:val="CF7AF70F9F184482831FD05F6316C133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4">
    <w:name w:val="D51EFD024DEF4D37A44F1CC488D21EF4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4">
    <w:name w:val="B6944D60FB054863BB9AD5B9B4BB90D8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4">
    <w:name w:val="0FFF13C30FAD46E28A6BFEB6840E9DF8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4">
    <w:name w:val="849EBFA0E5624F5EAC3231358E6F773B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0">
    <w:name w:val="BBAC16DFF5464BE8B4C7DBCB93086AD4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A9A3A49050146DC90FA8739A23F01C0">
    <w:name w:val="0A9A3A49050146DC90FA8739A23F01C0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4ABC9D88714FC0BE718D054B25DCB3">
    <w:name w:val="174ABC9D88714FC0BE718D054B25DCB3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776ED6EA624D1B9B8CD06C7E8FDE37">
    <w:name w:val="44776ED6EA624D1B9B8CD06C7E8FDE37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253083CD24EF2B04184EE3791CE8126">
    <w:name w:val="7F0253083CD24EF2B04184EE3791CE81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6">
    <w:name w:val="DE2A32550121414D8C8D2B4D7487ADA0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6">
    <w:name w:val="59F48FC47B0948ABA84D912E3E414ED4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6">
    <w:name w:val="67FABA1056C54AB8986D41B981B6F929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6">
    <w:name w:val="27531763684F446E9B0383E7196C2FE4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6">
    <w:name w:val="3689AF88228B4CE7A57566249BAA5510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6">
    <w:name w:val="DA2136D91AF04B3ABDEBAD31910E2DE5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6">
    <w:name w:val="40A62B0EE3D74808895A66AF6B02B87226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6">
    <w:name w:val="2A34CFE7A5BC4767822EAFBFFB8AE210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6">
    <w:name w:val="E4C96A21CECB40A8B92175197DF03918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4">
    <w:name w:val="A0991F3A52F145DA8040A33C2BF79DAA1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6">
    <w:name w:val="9F8C97A0D069479BB1DA987A77946FE1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6">
    <w:name w:val="2968E41480C54BF9A98BFE8C2105321E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6">
    <w:name w:val="0B465CAF04C14C7AA1D2B5F814C027EC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6">
    <w:name w:val="2F02429830EE430D83B59E05064E5FDE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6">
    <w:name w:val="6AF92836C706400BB250A3B3A6974A8E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6">
    <w:name w:val="9C613CE3220E4C23B3A0E45E836938C2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20">
    <w:name w:val="76C23AC38FF548B6AD82FAB39E354AAE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5">
    <w:name w:val="13DBB18DCF574F77BCD495B64B42F1BB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5">
    <w:name w:val="F57E13D2D8594C81BCC86EC509D21055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5">
    <w:name w:val="0BB6BEABE8584720B9C1C0D70019369D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5">
    <w:name w:val="DB43C9B9790646678F396C394F3E01E4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5">
    <w:name w:val="BA904F411ACF464C8C47EDDA6D5EFF4D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5">
    <w:name w:val="56A4B60490AB41A6BB5F3CC0860DD6F6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5">
    <w:name w:val="101B5638276D4EE2AEFC69935186C2CD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5">
    <w:name w:val="1BCB2EDF8C454457A03DBF81030F503F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5">
    <w:name w:val="AFBE7FA120764FC4947E5E0661BF7A6D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4">
    <w:name w:val="409E34F38EBC4BCDA0312800CAA2FEFD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4">
    <w:name w:val="89DD56D3AAF54B3C94C75AA9334007F6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4">
    <w:name w:val="E222C12043494ADC91519FA2F75715D32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4">
    <w:name w:val="152401E356D74214AF2B2085A75EC71D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4">
    <w:name w:val="38BE58F9EB514A6BA574D22AD3686570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4">
    <w:name w:val="1252B083D5A242ECB4EFA833B7C789DB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3">
    <w:name w:val="DF23F7758426483294D3D4ED87EE7E33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74ABC9D88714FC0BE718D054B25DCB31">
    <w:name w:val="174ABC9D88714FC0BE718D054B25DCB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776ED6EA624D1B9B8CD06C7E8FDE371">
    <w:name w:val="44776ED6EA624D1B9B8CD06C7E8FDE37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26C9D2FC68B49B983EFD6F974B9E8D925">
    <w:name w:val="326C9D2FC68B49B983EFD6F974B9E8D9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5">
    <w:name w:val="546EF182B84A4F9EA11C3E5AFC241925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5">
    <w:name w:val="93B4E9D43C3C4AAAA6FE8BB1F6B4B028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5">
    <w:name w:val="DE17DF4059774A63A5C332039D89DB40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5">
    <w:name w:val="70EC76FCAC8548D985BF5D0A91869078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5">
    <w:name w:val="7B1DE2EBF0434156A0C3FADE1A705147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5">
    <w:name w:val="5F34963FCFCB468794ACB870672D6D54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5">
    <w:name w:val="0153261B122F40AD98D79A733D69370C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5">
    <w:name w:val="9FD4FE5FFFA34F5E98296C761676D480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5">
    <w:name w:val="CF7AF70F9F184482831FD05F6316C133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5">
    <w:name w:val="D51EFD024DEF4D37A44F1CC488D21EF4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5">
    <w:name w:val="B6944D60FB054863BB9AD5B9B4BB90D8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5">
    <w:name w:val="0FFF13C30FAD46E28A6BFEB6840E9DF8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5">
    <w:name w:val="849EBFA0E5624F5EAC3231358E6F773B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1">
    <w:name w:val="BBAC16DFF5464BE8B4C7DBCB93086AD4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45F912FF5F94C08A5678F16FBE7021B">
    <w:name w:val="745F912FF5F94C08A5678F16FBE7021B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253083CD24EF2B04184EE3791CE8127">
    <w:name w:val="7F0253083CD24EF2B04184EE3791CE81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7">
    <w:name w:val="DE2A32550121414D8C8D2B4D7487ADA0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7">
    <w:name w:val="59F48FC47B0948ABA84D912E3E414ED4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7">
    <w:name w:val="67FABA1056C54AB8986D41B981B6F929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7">
    <w:name w:val="27531763684F446E9B0383E7196C2FE4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7">
    <w:name w:val="3689AF88228B4CE7A57566249BAA5510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7">
    <w:name w:val="DA2136D91AF04B3ABDEBAD31910E2DE5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7">
    <w:name w:val="40A62B0EE3D74808895A66AF6B02B87227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7">
    <w:name w:val="2A34CFE7A5BC4767822EAFBFFB8AE210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7">
    <w:name w:val="E4C96A21CECB40A8B92175197DF03918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5">
    <w:name w:val="A0991F3A52F145DA8040A33C2BF79DAA1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7">
    <w:name w:val="9F8C97A0D069479BB1DA987A77946FE1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7">
    <w:name w:val="2968E41480C54BF9A98BFE8C2105321E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7">
    <w:name w:val="0B465CAF04C14C7AA1D2B5F814C027EC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7">
    <w:name w:val="2F02429830EE430D83B59E05064E5FDE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7">
    <w:name w:val="6AF92836C706400BB250A3B3A6974A8E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7">
    <w:name w:val="9C613CE3220E4C23B3A0E45E836938C2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21">
    <w:name w:val="76C23AC38FF548B6AD82FAB39E354AAE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6">
    <w:name w:val="13DBB18DCF574F77BCD495B64B42F1BB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6">
    <w:name w:val="F57E13D2D8594C81BCC86EC509D21055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45F912FF5F94C08A5678F16FBE7021B1">
    <w:name w:val="745F912FF5F94C08A5678F16FBE7021B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6">
    <w:name w:val="0BB6BEABE8584720B9C1C0D70019369D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6">
    <w:name w:val="DB43C9B9790646678F396C394F3E01E4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6">
    <w:name w:val="BA904F411ACF464C8C47EDDA6D5EFF4D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6">
    <w:name w:val="56A4B60490AB41A6BB5F3CC0860DD6F6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6">
    <w:name w:val="101B5638276D4EE2AEFC69935186C2CD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6">
    <w:name w:val="1BCB2EDF8C454457A03DBF81030F503F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6">
    <w:name w:val="AFBE7FA120764FC4947E5E0661BF7A6D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5">
    <w:name w:val="409E34F38EBC4BCDA0312800CAA2FEFD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5">
    <w:name w:val="89DD56D3AAF54B3C94C75AA9334007F6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5">
    <w:name w:val="E222C12043494ADC91519FA2F75715D32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5">
    <w:name w:val="152401E356D74214AF2B2085A75EC71D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5">
    <w:name w:val="38BE58F9EB514A6BA574D22AD3686570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5">
    <w:name w:val="1252B083D5A242ECB4EFA833B7C789DB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4">
    <w:name w:val="DF23F7758426483294D3D4ED87EE7E33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74ABC9D88714FC0BE718D054B25DCB32">
    <w:name w:val="174ABC9D88714FC0BE718D054B25DCB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776ED6EA624D1B9B8CD06C7E8FDE372">
    <w:name w:val="44776ED6EA624D1B9B8CD06C7E8FDE37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26C9D2FC68B49B983EFD6F974B9E8D926">
    <w:name w:val="326C9D2FC68B49B983EFD6F974B9E8D9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6">
    <w:name w:val="546EF182B84A4F9EA11C3E5AFC241925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6">
    <w:name w:val="93B4E9D43C3C4AAAA6FE8BB1F6B4B028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6">
    <w:name w:val="DE17DF4059774A63A5C332039D89DB40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6">
    <w:name w:val="70EC76FCAC8548D985BF5D0A91869078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6">
    <w:name w:val="7B1DE2EBF0434156A0C3FADE1A705147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6">
    <w:name w:val="5F34963FCFCB468794ACB870672D6D54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6">
    <w:name w:val="0153261B122F40AD98D79A733D69370C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6">
    <w:name w:val="9FD4FE5FFFA34F5E98296C761676D480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6">
    <w:name w:val="CF7AF70F9F184482831FD05F6316C133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6">
    <w:name w:val="D51EFD024DEF4D37A44F1CC488D21EF4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6">
    <w:name w:val="B6944D60FB054863BB9AD5B9B4BB90D8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6">
    <w:name w:val="0FFF13C30FAD46E28A6BFEB6840E9DF8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6">
    <w:name w:val="849EBFA0E5624F5EAC3231358E6F773B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2">
    <w:name w:val="BBAC16DFF5464BE8B4C7DBCB93086AD4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DB261214CA64542BFB64A05CF8EB621">
    <w:name w:val="8DB261214CA64542BFB64A05CF8EB621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253083CD24EF2B04184EE3791CE8128">
    <w:name w:val="7F0253083CD24EF2B04184EE3791CE81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8">
    <w:name w:val="DE2A32550121414D8C8D2B4D7487ADA0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8">
    <w:name w:val="59F48FC47B0948ABA84D912E3E414ED4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8">
    <w:name w:val="67FABA1056C54AB8986D41B981B6F929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8">
    <w:name w:val="27531763684F446E9B0383E7196C2FE4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8">
    <w:name w:val="3689AF88228B4CE7A57566249BAA5510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8">
    <w:name w:val="DA2136D91AF04B3ABDEBAD31910E2DE5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8">
    <w:name w:val="40A62B0EE3D74808895A66AF6B02B87228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8">
    <w:name w:val="2A34CFE7A5BC4767822EAFBFFB8AE210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8">
    <w:name w:val="E4C96A21CECB40A8B92175197DF03918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6">
    <w:name w:val="A0991F3A52F145DA8040A33C2BF79DAA1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8">
    <w:name w:val="9F8C97A0D069479BB1DA987A77946FE1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8">
    <w:name w:val="2968E41480C54BF9A98BFE8C2105321E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8">
    <w:name w:val="0B465CAF04C14C7AA1D2B5F814C027EC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8">
    <w:name w:val="2F02429830EE430D83B59E05064E5FDE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8">
    <w:name w:val="6AF92836C706400BB250A3B3A6974A8E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8">
    <w:name w:val="9C613CE3220E4C23B3A0E45E836938C2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22">
    <w:name w:val="76C23AC38FF548B6AD82FAB39E354AAE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7">
    <w:name w:val="13DBB18DCF574F77BCD495B64B42F1BB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7">
    <w:name w:val="F57E13D2D8594C81BCC86EC509D21055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DB261214CA64542BFB64A05CF8EB6211">
    <w:name w:val="8DB261214CA64542BFB64A05CF8EB621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745F912FF5F94C08A5678F16FBE7021B2">
    <w:name w:val="745F912FF5F94C08A5678F16FBE7021B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7">
    <w:name w:val="0BB6BEABE8584720B9C1C0D70019369D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7">
    <w:name w:val="DB43C9B9790646678F396C394F3E01E4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7">
    <w:name w:val="BA904F411ACF464C8C47EDDA6D5EFF4D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7">
    <w:name w:val="56A4B60490AB41A6BB5F3CC0860DD6F6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7">
    <w:name w:val="101B5638276D4EE2AEFC69935186C2CD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7">
    <w:name w:val="1BCB2EDF8C454457A03DBF81030F503F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7">
    <w:name w:val="AFBE7FA120764FC4947E5E0661BF7A6D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6">
    <w:name w:val="409E34F38EBC4BCDA0312800CAA2FEFD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6">
    <w:name w:val="89DD56D3AAF54B3C94C75AA9334007F6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6">
    <w:name w:val="E222C12043494ADC91519FA2F75715D32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6">
    <w:name w:val="152401E356D74214AF2B2085A75EC71D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6">
    <w:name w:val="38BE58F9EB514A6BA574D22AD3686570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6">
    <w:name w:val="1252B083D5A242ECB4EFA833B7C789DB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5">
    <w:name w:val="DF23F7758426483294D3D4ED87EE7E33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74ABC9D88714FC0BE718D054B25DCB33">
    <w:name w:val="174ABC9D88714FC0BE718D054B25DCB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776ED6EA624D1B9B8CD06C7E8FDE373">
    <w:name w:val="44776ED6EA624D1B9B8CD06C7E8FDE37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26C9D2FC68B49B983EFD6F974B9E8D927">
    <w:name w:val="326C9D2FC68B49B983EFD6F974B9E8D9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7">
    <w:name w:val="546EF182B84A4F9EA11C3E5AFC241925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7">
    <w:name w:val="93B4E9D43C3C4AAAA6FE8BB1F6B4B028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7">
    <w:name w:val="DE17DF4059774A63A5C332039D89DB40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7">
    <w:name w:val="70EC76FCAC8548D985BF5D0A91869078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7">
    <w:name w:val="7B1DE2EBF0434156A0C3FADE1A705147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7">
    <w:name w:val="5F34963FCFCB468794ACB870672D6D54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7">
    <w:name w:val="0153261B122F40AD98D79A733D69370C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7">
    <w:name w:val="9FD4FE5FFFA34F5E98296C761676D480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7">
    <w:name w:val="CF7AF70F9F184482831FD05F6316C133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7">
    <w:name w:val="D51EFD024DEF4D37A44F1CC488D21EF4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7">
    <w:name w:val="B6944D60FB054863BB9AD5B9B4BB90D8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7">
    <w:name w:val="0FFF13C30FAD46E28A6BFEB6840E9DF8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7">
    <w:name w:val="849EBFA0E5624F5EAC3231358E6F773B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3">
    <w:name w:val="BBAC16DFF5464BE8B4C7DBCB93086AD4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362965988B84ED89FD75DEF53852473">
    <w:name w:val="F362965988B84ED89FD75DEF53852473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B91B70550C4921AB6A69BA40510672">
    <w:name w:val="D5B91B70550C4921AB6A69BA40510672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145F2E1797421DAEDD7A63E69BCC8F">
    <w:name w:val="60145F2E1797421DAEDD7A63E69BCC8F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BA389C5AB34ABBBC915FB999F6AC79">
    <w:name w:val="1EBA389C5AB34ABBBC915FB999F6AC79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A14D30B9AF4E289775B006654E97A1">
    <w:name w:val="7AA14D30B9AF4E289775B006654E97A1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53E1E74A8B4F72A0F2880717BB931B">
    <w:name w:val="1E53E1E74A8B4F72A0F2880717BB931B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D546E8BC204C0BBD78C403AD7586DC">
    <w:name w:val="EDD546E8BC204C0BBD78C403AD7586DC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253083CD24EF2B04184EE3791CE8129">
    <w:name w:val="7F0253083CD24EF2B04184EE3791CE81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29">
    <w:name w:val="DE2A32550121414D8C8D2B4D7487ADA0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29">
    <w:name w:val="59F48FC47B0948ABA84D912E3E414ED4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29">
    <w:name w:val="67FABA1056C54AB8986D41B981B6F929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29">
    <w:name w:val="27531763684F446E9B0383E7196C2FE4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29">
    <w:name w:val="3689AF88228B4CE7A57566249BAA5510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29">
    <w:name w:val="DA2136D91AF04B3ABDEBAD31910E2DE5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29">
    <w:name w:val="40A62B0EE3D74808895A66AF6B02B87229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29">
    <w:name w:val="2A34CFE7A5BC4767822EAFBFFB8AE210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29">
    <w:name w:val="E4C96A21CECB40A8B92175197DF03918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7">
    <w:name w:val="A0991F3A52F145DA8040A33C2BF79DAA1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29">
    <w:name w:val="9F8C97A0D069479BB1DA987A77946FE1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29">
    <w:name w:val="2968E41480C54BF9A98BFE8C2105321E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29">
    <w:name w:val="0B465CAF04C14C7AA1D2B5F814C027EC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29">
    <w:name w:val="2F02429830EE430D83B59E05064E5FDE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29">
    <w:name w:val="6AF92836C706400BB250A3B3A6974A8E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29">
    <w:name w:val="9C613CE3220E4C23B3A0E45E836938C2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23">
    <w:name w:val="76C23AC38FF548B6AD82FAB39E354AAE2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8">
    <w:name w:val="13DBB18DCF574F77BCD495B64B42F1BB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8">
    <w:name w:val="F57E13D2D8594C81BCC86EC509D21055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DD546E8BC204C0BBD78C403AD7586DC1">
    <w:name w:val="EDD546E8BC204C0BBD78C403AD7586DC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8">
    <w:name w:val="0BB6BEABE8584720B9C1C0D70019369D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8">
    <w:name w:val="DB43C9B9790646678F396C394F3E01E4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8">
    <w:name w:val="BA904F411ACF464C8C47EDDA6D5EFF4D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8">
    <w:name w:val="56A4B60490AB41A6BB5F3CC0860DD6F6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8">
    <w:name w:val="101B5638276D4EE2AEFC69935186C2CD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8">
    <w:name w:val="1BCB2EDF8C454457A03DBF81030F503F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8">
    <w:name w:val="AFBE7FA120764FC4947E5E0661BF7A6D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7">
    <w:name w:val="409E34F38EBC4BCDA0312800CAA2FEFD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7">
    <w:name w:val="89DD56D3AAF54B3C94C75AA9334007F6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7">
    <w:name w:val="E222C12043494ADC91519FA2F75715D32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7">
    <w:name w:val="152401E356D74214AF2B2085A75EC71D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7">
    <w:name w:val="38BE58F9EB514A6BA574D22AD3686570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7">
    <w:name w:val="1252B083D5A242ECB4EFA833B7C789DB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6">
    <w:name w:val="DF23F7758426483294D3D4ED87EE7E33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74ABC9D88714FC0BE718D054B25DCB34">
    <w:name w:val="174ABC9D88714FC0BE718D054B25DCB3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776ED6EA624D1B9B8CD06C7E8FDE374">
    <w:name w:val="44776ED6EA624D1B9B8CD06C7E8FDE37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26C9D2FC68B49B983EFD6F974B9E8D928">
    <w:name w:val="326C9D2FC68B49B983EFD6F974B9E8D9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8">
    <w:name w:val="546EF182B84A4F9EA11C3E5AFC241925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8">
    <w:name w:val="93B4E9D43C3C4AAAA6FE8BB1F6B4B028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8">
    <w:name w:val="DE17DF4059774A63A5C332039D89DB40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8">
    <w:name w:val="70EC76FCAC8548D985BF5D0A91869078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8">
    <w:name w:val="7B1DE2EBF0434156A0C3FADE1A705147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8">
    <w:name w:val="5F34963FCFCB468794ACB870672D6D54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8">
    <w:name w:val="0153261B122F40AD98D79A733D69370C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8">
    <w:name w:val="9FD4FE5FFFA34F5E98296C761676D480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8">
    <w:name w:val="CF7AF70F9F184482831FD05F6316C133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8">
    <w:name w:val="D51EFD024DEF4D37A44F1CC488D21EF4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8">
    <w:name w:val="B6944D60FB054863BB9AD5B9B4BB90D8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8">
    <w:name w:val="0FFF13C30FAD46E28A6BFEB6840E9DF8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8">
    <w:name w:val="849EBFA0E5624F5EAC3231358E6F773B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4">
    <w:name w:val="BBAC16DFF5464BE8B4C7DBCB93086AD4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7720FBD73A4E7BB3533E92E3045B2A">
    <w:name w:val="9F7720FBD73A4E7BB3533E92E3045B2A"/>
    <w:rsid w:val="00D25C9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253083CD24EF2B04184EE3791CE8130">
    <w:name w:val="7F0253083CD24EF2B04184EE3791CE81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30">
    <w:name w:val="DE2A32550121414D8C8D2B4D7487ADA0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30">
    <w:name w:val="59F48FC47B0948ABA84D912E3E414ED4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30">
    <w:name w:val="67FABA1056C54AB8986D41B981B6F929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30">
    <w:name w:val="27531763684F446E9B0383E7196C2FE4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30">
    <w:name w:val="3689AF88228B4CE7A57566249BAA5510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30">
    <w:name w:val="DA2136D91AF04B3ABDEBAD31910E2DE5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30">
    <w:name w:val="40A62B0EE3D74808895A66AF6B02B87230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30">
    <w:name w:val="2A34CFE7A5BC4767822EAFBFFB8AE210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30">
    <w:name w:val="E4C96A21CECB40A8B92175197DF03918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8">
    <w:name w:val="A0991F3A52F145DA8040A33C2BF79DAA1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30">
    <w:name w:val="9F8C97A0D069479BB1DA987A77946FE1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30">
    <w:name w:val="2968E41480C54BF9A98BFE8C2105321E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30">
    <w:name w:val="0B465CAF04C14C7AA1D2B5F814C027EC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30">
    <w:name w:val="2F02429830EE430D83B59E05064E5FDE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30">
    <w:name w:val="6AF92836C706400BB250A3B3A6974A8E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30">
    <w:name w:val="9C613CE3220E4C23B3A0E45E836938C2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24">
    <w:name w:val="76C23AC38FF548B6AD82FAB39E354AAE2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29">
    <w:name w:val="13DBB18DCF574F77BCD495B64B42F1BB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29">
    <w:name w:val="F57E13D2D8594C81BCC86EC509D21055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E53E1E74A8B4F72A0F2880717BB931B1">
    <w:name w:val="1E53E1E74A8B4F72A0F2880717BB931B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7720FBD73A4E7BB3533E92E3045B2A1">
    <w:name w:val="9F7720FBD73A4E7BB3533E92E3045B2A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DD546E8BC204C0BBD78C403AD7586DC2">
    <w:name w:val="EDD546E8BC204C0BBD78C403AD7586DC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29">
    <w:name w:val="0BB6BEABE8584720B9C1C0D70019369D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29">
    <w:name w:val="DB43C9B9790646678F396C394F3E01E4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29">
    <w:name w:val="BA904F411ACF464C8C47EDDA6D5EFF4D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29">
    <w:name w:val="56A4B60490AB41A6BB5F3CC0860DD6F6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29">
    <w:name w:val="101B5638276D4EE2AEFC69935186C2CD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29">
    <w:name w:val="1BCB2EDF8C454457A03DBF81030F503F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29">
    <w:name w:val="AFBE7FA120764FC4947E5E0661BF7A6D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8">
    <w:name w:val="409E34F38EBC4BCDA0312800CAA2FEFD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8">
    <w:name w:val="89DD56D3AAF54B3C94C75AA9334007F6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8">
    <w:name w:val="E222C12043494ADC91519FA2F75715D32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8">
    <w:name w:val="152401E356D74214AF2B2085A75EC71D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8">
    <w:name w:val="38BE58F9EB514A6BA574D22AD3686570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8">
    <w:name w:val="1252B083D5A242ECB4EFA833B7C789DB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7">
    <w:name w:val="DF23F7758426483294D3D4ED87EE7E33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74ABC9D88714FC0BE718D054B25DCB35">
    <w:name w:val="174ABC9D88714FC0BE718D054B25DCB3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776ED6EA624D1B9B8CD06C7E8FDE375">
    <w:name w:val="44776ED6EA624D1B9B8CD06C7E8FDE375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26C9D2FC68B49B983EFD6F974B9E8D929">
    <w:name w:val="326C9D2FC68B49B983EFD6F974B9E8D9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29">
    <w:name w:val="546EF182B84A4F9EA11C3E5AFC241925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29">
    <w:name w:val="93B4E9D43C3C4AAAA6FE8BB1F6B4B028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29">
    <w:name w:val="DE17DF4059774A63A5C332039D89DB40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29">
    <w:name w:val="70EC76FCAC8548D985BF5D0A91869078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29">
    <w:name w:val="7B1DE2EBF0434156A0C3FADE1A705147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29">
    <w:name w:val="5F34963FCFCB468794ACB870672D6D54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29">
    <w:name w:val="0153261B122F40AD98D79A733D69370C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29">
    <w:name w:val="9FD4FE5FFFA34F5E98296C761676D480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29">
    <w:name w:val="CF7AF70F9F184482831FD05F6316C133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29">
    <w:name w:val="D51EFD024DEF4D37A44F1CC488D21EF4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29">
    <w:name w:val="B6944D60FB054863BB9AD5B9B4BB90D8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29">
    <w:name w:val="0FFF13C30FAD46E28A6BFEB6840E9DF8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29">
    <w:name w:val="849EBFA0E5624F5EAC3231358E6F773B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5">
    <w:name w:val="BBAC16DFF5464BE8B4C7DBCB93086AD4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31">
    <w:name w:val="7F0253083CD24EF2B04184EE3791CE81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31">
    <w:name w:val="DE2A32550121414D8C8D2B4D7487ADA0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31">
    <w:name w:val="59F48FC47B0948ABA84D912E3E414ED4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31">
    <w:name w:val="67FABA1056C54AB8986D41B981B6F929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31">
    <w:name w:val="27531763684F446E9B0383E7196C2FE4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31">
    <w:name w:val="3689AF88228B4CE7A57566249BAA5510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31">
    <w:name w:val="DA2136D91AF04B3ABDEBAD31910E2DE5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31">
    <w:name w:val="40A62B0EE3D74808895A66AF6B02B87231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31">
    <w:name w:val="2A34CFE7A5BC4767822EAFBFFB8AE210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31">
    <w:name w:val="E4C96A21CECB40A8B92175197DF03918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19">
    <w:name w:val="A0991F3A52F145DA8040A33C2BF79DAA1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31">
    <w:name w:val="9F8C97A0D069479BB1DA987A77946FE1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31">
    <w:name w:val="2968E41480C54BF9A98BFE8C2105321E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31">
    <w:name w:val="0B465CAF04C14C7AA1D2B5F814C027EC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31">
    <w:name w:val="2F02429830EE430D83B59E05064E5FDE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31">
    <w:name w:val="6AF92836C706400BB250A3B3A6974A8E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31">
    <w:name w:val="9C613CE3220E4C23B3A0E45E836938C2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25">
    <w:name w:val="76C23AC38FF548B6AD82FAB39E354AAE2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30">
    <w:name w:val="13DBB18DCF574F77BCD495B64B42F1BB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30">
    <w:name w:val="F57E13D2D8594C81BCC86EC509D21055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E53E1E74A8B4F72A0F2880717BB931B2">
    <w:name w:val="1E53E1E74A8B4F72A0F2880717BB931B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7720FBD73A4E7BB3533E92E3045B2A2">
    <w:name w:val="9F7720FBD73A4E7BB3533E92E3045B2A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DD546E8BC204C0BBD78C403AD7586DC3">
    <w:name w:val="EDD546E8BC204C0BBD78C403AD7586DC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30">
    <w:name w:val="0BB6BEABE8584720B9C1C0D70019369D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30">
    <w:name w:val="DB43C9B9790646678F396C394F3E01E4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30">
    <w:name w:val="BA904F411ACF464C8C47EDDA6D5EFF4D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30">
    <w:name w:val="56A4B60490AB41A6BB5F3CC0860DD6F6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30">
    <w:name w:val="101B5638276D4EE2AEFC69935186C2CD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30">
    <w:name w:val="1BCB2EDF8C454457A03DBF81030F503F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30">
    <w:name w:val="AFBE7FA120764FC4947E5E0661BF7A6D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29">
    <w:name w:val="409E34F38EBC4BCDA0312800CAA2FEFD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29">
    <w:name w:val="89DD56D3AAF54B3C94C75AA9334007F6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29">
    <w:name w:val="E222C12043494ADC91519FA2F75715D32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29">
    <w:name w:val="152401E356D74214AF2B2085A75EC71D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29">
    <w:name w:val="38BE58F9EB514A6BA574D22AD3686570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29">
    <w:name w:val="1252B083D5A242ECB4EFA833B7C789DB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8">
    <w:name w:val="DF23F7758426483294D3D4ED87EE7E33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74ABC9D88714FC0BE718D054B25DCB36">
    <w:name w:val="174ABC9D88714FC0BE718D054B25DCB3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776ED6EA624D1B9B8CD06C7E8FDE376">
    <w:name w:val="44776ED6EA624D1B9B8CD06C7E8FDE376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26C9D2FC68B49B983EFD6F974B9E8D930">
    <w:name w:val="326C9D2FC68B49B983EFD6F974B9E8D9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30">
    <w:name w:val="546EF182B84A4F9EA11C3E5AFC241925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30">
    <w:name w:val="93B4E9D43C3C4AAAA6FE8BB1F6B4B028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30">
    <w:name w:val="DE17DF4059774A63A5C332039D89DB40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30">
    <w:name w:val="70EC76FCAC8548D985BF5D0A91869078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30">
    <w:name w:val="7B1DE2EBF0434156A0C3FADE1A705147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30">
    <w:name w:val="5F34963FCFCB468794ACB870672D6D54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30">
    <w:name w:val="0153261B122F40AD98D79A733D69370C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30">
    <w:name w:val="9FD4FE5FFFA34F5E98296C761676D480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30">
    <w:name w:val="CF7AF70F9F184482831FD05F6316C133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30">
    <w:name w:val="D51EFD024DEF4D37A44F1CC488D21EF4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30">
    <w:name w:val="B6944D60FB054863BB9AD5B9B4BB90D8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30">
    <w:name w:val="0FFF13C30FAD46E28A6BFEB6840E9DF8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30">
    <w:name w:val="849EBFA0E5624F5EAC3231358E6F773B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6">
    <w:name w:val="BBAC16DFF5464BE8B4C7DBCB93086AD4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32">
    <w:name w:val="7F0253083CD24EF2B04184EE3791CE81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32">
    <w:name w:val="DE2A32550121414D8C8D2B4D7487ADA0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32">
    <w:name w:val="59F48FC47B0948ABA84D912E3E414ED4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32">
    <w:name w:val="67FABA1056C54AB8986D41B981B6F929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32">
    <w:name w:val="27531763684F446E9B0383E7196C2FE4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32">
    <w:name w:val="3689AF88228B4CE7A57566249BAA5510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32">
    <w:name w:val="DA2136D91AF04B3ABDEBAD31910E2DE5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32">
    <w:name w:val="40A62B0EE3D74808895A66AF6B02B87232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32">
    <w:name w:val="2A34CFE7A5BC4767822EAFBFFB8AE210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32">
    <w:name w:val="E4C96A21CECB40A8B92175197DF03918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20">
    <w:name w:val="A0991F3A52F145DA8040A33C2BF79DAA2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32">
    <w:name w:val="9F8C97A0D069479BB1DA987A77946FE1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32">
    <w:name w:val="2968E41480C54BF9A98BFE8C2105321E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32">
    <w:name w:val="0B465CAF04C14C7AA1D2B5F814C027EC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32">
    <w:name w:val="2F02429830EE430D83B59E05064E5FDE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32">
    <w:name w:val="6AF92836C706400BB250A3B3A6974A8E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32">
    <w:name w:val="9C613CE3220E4C23B3A0E45E836938C2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26">
    <w:name w:val="76C23AC38FF548B6AD82FAB39E354AAE2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31">
    <w:name w:val="13DBB18DCF574F77BCD495B64B42F1BB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31">
    <w:name w:val="F57E13D2D8594C81BCC86EC509D21055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E53E1E74A8B4F72A0F2880717BB931B3">
    <w:name w:val="1E53E1E74A8B4F72A0F2880717BB931B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7720FBD73A4E7BB3533E92E3045B2A3">
    <w:name w:val="9F7720FBD73A4E7BB3533E92E3045B2A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DD546E8BC204C0BBD78C403AD7586DC4">
    <w:name w:val="EDD546E8BC204C0BBD78C403AD7586DC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31">
    <w:name w:val="0BB6BEABE8584720B9C1C0D70019369D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31">
    <w:name w:val="DB43C9B9790646678F396C394F3E01E4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31">
    <w:name w:val="BA904F411ACF464C8C47EDDA6D5EFF4D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31">
    <w:name w:val="56A4B60490AB41A6BB5F3CC0860DD6F6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31">
    <w:name w:val="101B5638276D4EE2AEFC69935186C2CD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31">
    <w:name w:val="1BCB2EDF8C454457A03DBF81030F503F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31">
    <w:name w:val="AFBE7FA120764FC4947E5E0661BF7A6D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30">
    <w:name w:val="409E34F38EBC4BCDA0312800CAA2FEFD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30">
    <w:name w:val="89DD56D3AAF54B3C94C75AA9334007F6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30">
    <w:name w:val="E222C12043494ADC91519FA2F75715D330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30">
    <w:name w:val="152401E356D74214AF2B2085A75EC71D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30">
    <w:name w:val="38BE58F9EB514A6BA574D22AD3686570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30">
    <w:name w:val="1252B083D5A242ECB4EFA833B7C789DB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29">
    <w:name w:val="DF23F7758426483294D3D4ED87EE7E33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74ABC9D88714FC0BE718D054B25DCB37">
    <w:name w:val="174ABC9D88714FC0BE718D054B25DCB3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776ED6EA624D1B9B8CD06C7E8FDE377">
    <w:name w:val="44776ED6EA624D1B9B8CD06C7E8FDE377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26C9D2FC68B49B983EFD6F974B9E8D931">
    <w:name w:val="326C9D2FC68B49B983EFD6F974B9E8D9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31">
    <w:name w:val="546EF182B84A4F9EA11C3E5AFC241925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31">
    <w:name w:val="93B4E9D43C3C4AAAA6FE8BB1F6B4B028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31">
    <w:name w:val="DE17DF4059774A63A5C332039D89DB40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31">
    <w:name w:val="70EC76FCAC8548D985BF5D0A91869078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31">
    <w:name w:val="7B1DE2EBF0434156A0C3FADE1A705147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31">
    <w:name w:val="5F34963FCFCB468794ACB870672D6D54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31">
    <w:name w:val="0153261B122F40AD98D79A733D69370C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31">
    <w:name w:val="9FD4FE5FFFA34F5E98296C761676D480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31">
    <w:name w:val="CF7AF70F9F184482831FD05F6316C133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31">
    <w:name w:val="D51EFD024DEF4D37A44F1CC488D21EF4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31">
    <w:name w:val="B6944D60FB054863BB9AD5B9B4BB90D8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31">
    <w:name w:val="0FFF13C30FAD46E28A6BFEB6840E9DF8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31">
    <w:name w:val="849EBFA0E5624F5EAC3231358E6F773B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7">
    <w:name w:val="BBAC16DFF5464BE8B4C7DBCB93086AD4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33">
    <w:name w:val="7F0253083CD24EF2B04184EE3791CE81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33">
    <w:name w:val="DE2A32550121414D8C8D2B4D7487ADA0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33">
    <w:name w:val="59F48FC47B0948ABA84D912E3E414ED4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33">
    <w:name w:val="67FABA1056C54AB8986D41B981B6F929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33">
    <w:name w:val="27531763684F446E9B0383E7196C2FE4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33">
    <w:name w:val="3689AF88228B4CE7A57566249BAA5510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33">
    <w:name w:val="DA2136D91AF04B3ABDEBAD31910E2DE5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33">
    <w:name w:val="40A62B0EE3D74808895A66AF6B02B87233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33">
    <w:name w:val="2A34CFE7A5BC4767822EAFBFFB8AE210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33">
    <w:name w:val="E4C96A21CECB40A8B92175197DF03918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21">
    <w:name w:val="A0991F3A52F145DA8040A33C2BF79DAA2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33">
    <w:name w:val="9F8C97A0D069479BB1DA987A77946FE1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33">
    <w:name w:val="2968E41480C54BF9A98BFE8C2105321E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33">
    <w:name w:val="0B465CAF04C14C7AA1D2B5F814C027EC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33">
    <w:name w:val="2F02429830EE430D83B59E05064E5FDE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33">
    <w:name w:val="6AF92836C706400BB250A3B3A6974A8E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33">
    <w:name w:val="9C613CE3220E4C23B3A0E45E836938C2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27">
    <w:name w:val="76C23AC38FF548B6AD82FAB39E354AAE27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32">
    <w:name w:val="13DBB18DCF574F77BCD495B64B42F1BB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32">
    <w:name w:val="F57E13D2D8594C81BCC86EC509D21055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E53E1E74A8B4F72A0F2880717BB931B4">
    <w:name w:val="1E53E1E74A8B4F72A0F2880717BB931B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7720FBD73A4E7BB3533E92E3045B2A4">
    <w:name w:val="9F7720FBD73A4E7BB3533E92E3045B2A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DD546E8BC204C0BBD78C403AD7586DC5">
    <w:name w:val="EDD546E8BC204C0BBD78C403AD7586DC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32">
    <w:name w:val="0BB6BEABE8584720B9C1C0D70019369D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32">
    <w:name w:val="DB43C9B9790646678F396C394F3E01E4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32">
    <w:name w:val="BA904F411ACF464C8C47EDDA6D5EFF4D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32">
    <w:name w:val="56A4B60490AB41A6BB5F3CC0860DD6F6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32">
    <w:name w:val="101B5638276D4EE2AEFC69935186C2CD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32">
    <w:name w:val="1BCB2EDF8C454457A03DBF81030F503F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32">
    <w:name w:val="AFBE7FA120764FC4947E5E0661BF7A6D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31">
    <w:name w:val="409E34F38EBC4BCDA0312800CAA2FEFD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31">
    <w:name w:val="89DD56D3AAF54B3C94C75AA9334007F6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31">
    <w:name w:val="E222C12043494ADC91519FA2F75715D331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31">
    <w:name w:val="152401E356D74214AF2B2085A75EC71D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31">
    <w:name w:val="38BE58F9EB514A6BA574D22AD3686570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31">
    <w:name w:val="1252B083D5A242ECB4EFA833B7C789DB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30">
    <w:name w:val="DF23F7758426483294D3D4ED87EE7E3330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74ABC9D88714FC0BE718D054B25DCB38">
    <w:name w:val="174ABC9D88714FC0BE718D054B25DCB3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776ED6EA624D1B9B8CD06C7E8FDE378">
    <w:name w:val="44776ED6EA624D1B9B8CD06C7E8FDE378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26C9D2FC68B49B983EFD6F974B9E8D932">
    <w:name w:val="326C9D2FC68B49B983EFD6F974B9E8D9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32">
    <w:name w:val="546EF182B84A4F9EA11C3E5AFC241925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32">
    <w:name w:val="93B4E9D43C3C4AAAA6FE8BB1F6B4B028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32">
    <w:name w:val="DE17DF4059774A63A5C332039D89DB40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32">
    <w:name w:val="70EC76FCAC8548D985BF5D0A91869078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32">
    <w:name w:val="7B1DE2EBF0434156A0C3FADE1A705147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32">
    <w:name w:val="5F34963FCFCB468794ACB870672D6D54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32">
    <w:name w:val="0153261B122F40AD98D79A733D69370C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32">
    <w:name w:val="9FD4FE5FFFA34F5E98296C761676D480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32">
    <w:name w:val="CF7AF70F9F184482831FD05F6316C133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32">
    <w:name w:val="D51EFD024DEF4D37A44F1CC488D21EF4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32">
    <w:name w:val="B6944D60FB054863BB9AD5B9B4BB90D8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32">
    <w:name w:val="0FFF13C30FAD46E28A6BFEB6840E9DF8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32">
    <w:name w:val="849EBFA0E5624F5EAC3231358E6F773B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8">
    <w:name w:val="BBAC16DFF5464BE8B4C7DBCB93086AD4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F0253083CD24EF2B04184EE3791CE8134">
    <w:name w:val="7F0253083CD24EF2B04184EE3791CE813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E2A32550121414D8C8D2B4D7487ADA034">
    <w:name w:val="DE2A32550121414D8C8D2B4D7487ADA03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59F48FC47B0948ABA84D912E3E414ED434">
    <w:name w:val="59F48FC47B0948ABA84D912E3E414ED43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67FABA1056C54AB8986D41B981B6F92934">
    <w:name w:val="67FABA1056C54AB8986D41B981B6F9293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27531763684F446E9B0383E7196C2FE434">
    <w:name w:val="27531763684F446E9B0383E7196C2FE43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689AF88228B4CE7A57566249BAA551034">
    <w:name w:val="3689AF88228B4CE7A57566249BAA55103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A2136D91AF04B3ABDEBAD31910E2DE534">
    <w:name w:val="DA2136D91AF04B3ABDEBAD31910E2DE534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A62B0EE3D74808895A66AF6B02B87234">
    <w:name w:val="40A62B0EE3D74808895A66AF6B02B87234"/>
    <w:rsid w:val="00D25C9A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customStyle="1" w:styleId="2A34CFE7A5BC4767822EAFBFFB8AE21034">
    <w:name w:val="2A34CFE7A5BC4767822EAFBFFB8AE2103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4C96A21CECB40A8B92175197DF0391834">
    <w:name w:val="E4C96A21CECB40A8B92175197DF039183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A0991F3A52F145DA8040A33C2BF79DAA22">
    <w:name w:val="A0991F3A52F145DA8040A33C2BF79DAA2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8C97A0D069479BB1DA987A77946FE134">
    <w:name w:val="9F8C97A0D069479BB1DA987A77946FE13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968E41480C54BF9A98BFE8C2105321E34">
    <w:name w:val="2968E41480C54BF9A98BFE8C2105321E3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465CAF04C14C7AA1D2B5F814C027EC34">
    <w:name w:val="0B465CAF04C14C7AA1D2B5F814C027EC3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2F02429830EE430D83B59E05064E5FDE34">
    <w:name w:val="2F02429830EE430D83B59E05064E5FDE3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6AF92836C706400BB250A3B3A6974A8E34">
    <w:name w:val="6AF92836C706400BB250A3B3A6974A8E3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C613CE3220E4C23B3A0E45E836938C234">
    <w:name w:val="9C613CE3220E4C23B3A0E45E836938C234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6C23AC38FF548B6AD82FAB39E354AAE28">
    <w:name w:val="76C23AC38FF548B6AD82FAB39E354AAE28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3DBB18DCF574F77BCD495B64B42F1BB33">
    <w:name w:val="13DBB18DCF574F77BCD495B64B42F1BB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F57E13D2D8594C81BCC86EC509D2105533">
    <w:name w:val="F57E13D2D8594C81BCC86EC509D21055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E53E1E74A8B4F72A0F2880717BB931B5">
    <w:name w:val="1E53E1E74A8B4F72A0F2880717BB931B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7720FBD73A4E7BB3533E92E3045B2A5">
    <w:name w:val="9F7720FBD73A4E7BB3533E92E3045B2A5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EDD546E8BC204C0BBD78C403AD7586DC6">
    <w:name w:val="EDD546E8BC204C0BBD78C403AD7586DC6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BB6BEABE8584720B9C1C0D70019369D33">
    <w:name w:val="0BB6BEABE8584720B9C1C0D70019369D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DB43C9B9790646678F396C394F3E01E433">
    <w:name w:val="DB43C9B9790646678F396C394F3E01E4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A904F411ACF464C8C47EDDA6D5EFF4D33">
    <w:name w:val="BA904F411ACF464C8C47EDDA6D5EFF4D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6A4B60490AB41A6BB5F3CC0860DD6F633">
    <w:name w:val="56A4B60490AB41A6BB5F3CC0860DD6F6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01B5638276D4EE2AEFC69935186C2CD33">
    <w:name w:val="101B5638276D4EE2AEFC69935186C2CD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BCB2EDF8C454457A03DBF81030F503F33">
    <w:name w:val="1BCB2EDF8C454457A03DBF81030F503F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AFBE7FA120764FC4947E5E0661BF7A6D33">
    <w:name w:val="AFBE7FA120764FC4947E5E0661BF7A6D33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09E34F38EBC4BCDA0312800CAA2FEFD32">
    <w:name w:val="409E34F38EBC4BCDA0312800CAA2FEFD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9DD56D3AAF54B3C94C75AA9334007F632">
    <w:name w:val="89DD56D3AAF54B3C94C75AA9334007F6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E222C12043494ADC91519FA2F75715D332">
    <w:name w:val="E222C12043494ADC91519FA2F75715D332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152401E356D74214AF2B2085A75EC71D32">
    <w:name w:val="152401E356D74214AF2B2085A75EC71D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38BE58F9EB514A6BA574D22AD368657032">
    <w:name w:val="38BE58F9EB514A6BA574D22AD3686570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252B083D5A242ECB4EFA833B7C789DB32">
    <w:name w:val="1252B083D5A242ECB4EFA833B7C789DB32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F23F7758426483294D3D4ED87EE7E3331">
    <w:name w:val="DF23F7758426483294D3D4ED87EE7E3331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174ABC9D88714FC0BE718D054B25DCB39">
    <w:name w:val="174ABC9D88714FC0BE718D054B25DCB3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44776ED6EA624D1B9B8CD06C7E8FDE379">
    <w:name w:val="44776ED6EA624D1B9B8CD06C7E8FDE379"/>
    <w:rsid w:val="00D25C9A"/>
    <w:pPr>
      <w:spacing w:after="0" w:line="240" w:lineRule="auto"/>
    </w:pPr>
    <w:rPr>
      <w:rFonts w:eastAsia="Times New Roman" w:cs="Times New Roman"/>
      <w:b/>
      <w:sz w:val="19"/>
      <w:szCs w:val="19"/>
    </w:rPr>
  </w:style>
  <w:style w:type="paragraph" w:customStyle="1" w:styleId="326C9D2FC68B49B983EFD6F974B9E8D933">
    <w:name w:val="326C9D2FC68B49B983EFD6F974B9E8D9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46EF182B84A4F9EA11C3E5AFC24192533">
    <w:name w:val="546EF182B84A4F9EA11C3E5AFC241925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3B4E9D43C3C4AAAA6FE8BB1F6B4B02833">
    <w:name w:val="93B4E9D43C3C4AAAA6FE8BB1F6B4B028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E17DF4059774A63A5C332039D89DB4033">
    <w:name w:val="DE17DF4059774A63A5C332039D89DB40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0EC76FCAC8548D985BF5D0A9186907833">
    <w:name w:val="70EC76FCAC8548D985BF5D0A91869078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7B1DE2EBF0434156A0C3FADE1A70514733">
    <w:name w:val="7B1DE2EBF0434156A0C3FADE1A705147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5F34963FCFCB468794ACB870672D6D5433">
    <w:name w:val="5F34963FCFCB468794ACB870672D6D54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153261B122F40AD98D79A733D69370C33">
    <w:name w:val="0153261B122F40AD98D79A733D69370C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9FD4FE5FFFA34F5E98296C761676D48033">
    <w:name w:val="9FD4FE5FFFA34F5E98296C761676D480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CF7AF70F9F184482831FD05F6316C13333">
    <w:name w:val="CF7AF70F9F184482831FD05F6316C133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D51EFD024DEF4D37A44F1CC488D21EF433">
    <w:name w:val="D51EFD024DEF4D37A44F1CC488D21EF4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6944D60FB054863BB9AD5B9B4BB90D833">
    <w:name w:val="B6944D60FB054863BB9AD5B9B4BB90D8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0FFF13C30FAD46E28A6BFEB6840E9DF833">
    <w:name w:val="0FFF13C30FAD46E28A6BFEB6840E9DF8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849EBFA0E5624F5EAC3231358E6F773B33">
    <w:name w:val="849EBFA0E5624F5EAC3231358E6F773B33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  <w:style w:type="paragraph" w:customStyle="1" w:styleId="BBAC16DFF5464BE8B4C7DBCB93086AD429">
    <w:name w:val="BBAC16DFF5464BE8B4C7DBCB93086AD429"/>
    <w:rsid w:val="00D25C9A"/>
    <w:pPr>
      <w:spacing w:after="0" w:line="240" w:lineRule="auto"/>
    </w:pPr>
    <w:rPr>
      <w:rFonts w:eastAsia="Times New Roman" w:cs="Times New Roman"/>
      <w:sz w:val="19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4A54EFA-165C-4E7F-BF7F-2DED846A58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3E8D71-0DA9-4A08-BE43-C88C6E5C8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 (online)</Template>
  <TotalTime>10928</TotalTime>
  <Pages>3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SF-MSLRP Application Form</vt:lpstr>
    </vt:vector>
  </TitlesOfParts>
  <Company/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SF-MSLRP Application Form</dc:title>
  <dc:creator>Carela-Garcia, Miguelina (DHHS)</dc:creator>
  <cp:keywords/>
  <cp:lastModifiedBy>Kathawa, Reanna    (DHHS-Contractor)</cp:lastModifiedBy>
  <cp:revision>22</cp:revision>
  <cp:lastPrinted>2024-12-04T21:44:00Z</cp:lastPrinted>
  <dcterms:created xsi:type="dcterms:W3CDTF">2024-02-21T21:11:00Z</dcterms:created>
  <dcterms:modified xsi:type="dcterms:W3CDTF">2024-12-05T01:25:00Z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  <property fmtid="{D5CDD505-2E9C-101B-9397-08002B2CF9AE}" pid="3" name="MSIP_Label_3a2fed65-62e7-46ea-af74-187e0c17143a_Enabled">
    <vt:lpwstr>true</vt:lpwstr>
  </property>
  <property fmtid="{D5CDD505-2E9C-101B-9397-08002B2CF9AE}" pid="4" name="MSIP_Label_3a2fed65-62e7-46ea-af74-187e0c17143a_SetDate">
    <vt:lpwstr>2021-10-14T13:45:43Z</vt:lpwstr>
  </property>
  <property fmtid="{D5CDD505-2E9C-101B-9397-08002B2CF9AE}" pid="5" name="MSIP_Label_3a2fed65-62e7-46ea-af74-187e0c17143a_Method">
    <vt:lpwstr>Privileged</vt:lpwstr>
  </property>
  <property fmtid="{D5CDD505-2E9C-101B-9397-08002B2CF9AE}" pid="6" name="MSIP_Label_3a2fed65-62e7-46ea-af74-187e0c17143a_Name">
    <vt:lpwstr>3a2fed65-62e7-46ea-af74-187e0c17143a</vt:lpwstr>
  </property>
  <property fmtid="{D5CDD505-2E9C-101B-9397-08002B2CF9AE}" pid="7" name="MSIP_Label_3a2fed65-62e7-46ea-af74-187e0c17143a_SiteId">
    <vt:lpwstr>d5fb7087-3777-42ad-966a-892ef47225d1</vt:lpwstr>
  </property>
  <property fmtid="{D5CDD505-2E9C-101B-9397-08002B2CF9AE}" pid="8" name="MSIP_Label_3a2fed65-62e7-46ea-af74-187e0c17143a_ActionId">
    <vt:lpwstr>96bd8704-4154-4be8-84de-eeee73eb4e73</vt:lpwstr>
  </property>
  <property fmtid="{D5CDD505-2E9C-101B-9397-08002B2CF9AE}" pid="9" name="MSIP_Label_3a2fed65-62e7-46ea-af74-187e0c17143a_ContentBits">
    <vt:lpwstr>0</vt:lpwstr>
  </property>
</Properties>
</file>